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5F1DC2" w:rsidRPr="000F5C8C" w:rsidTr="005F1DC2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5F1DC2" w:rsidRPr="000F5C8C" w:rsidTr="000F596C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:rsidR="009B1CD0" w:rsidRPr="000F5C8C" w:rsidRDefault="00BA3879" w:rsidP="00844DAA">
                  <w:pPr>
                    <w:tabs>
                      <w:tab w:val="left" w:pos="851"/>
                    </w:tabs>
                    <w:spacing w:before="60" w:after="6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0412E6">
                    <w:rPr>
                      <w:noProof/>
                    </w:rPr>
                    <w:drawing>
                      <wp:inline distT="0" distB="0" distL="0" distR="0">
                        <wp:extent cx="6391275" cy="495300"/>
                        <wp:effectExtent l="0" t="0" r="0" b="0"/>
                        <wp:docPr id="3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91275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F1DC2" w:rsidRPr="000F5C8C" w:rsidRDefault="005F1DC2" w:rsidP="000F596C">
                  <w:pPr>
                    <w:jc w:val="center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  <w:p w:rsidR="005F1DC2" w:rsidRPr="000F5C8C" w:rsidRDefault="005F1DC2" w:rsidP="000F596C">
                  <w:pPr>
                    <w:widowControl w:val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:rsidR="005F1DC2" w:rsidRPr="000F5C8C" w:rsidRDefault="005F1DC2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9B1CD0" w:rsidRPr="000F5C8C" w:rsidRDefault="009B1CD0" w:rsidP="00844DAA">
      <w:pPr>
        <w:tabs>
          <w:tab w:val="left" w:pos="851"/>
        </w:tabs>
        <w:rPr>
          <w:rFonts w:ascii="Calibri" w:hAnsi="Calibri" w:cs="Calibri"/>
          <w:sz w:val="22"/>
          <w:szCs w:val="22"/>
        </w:rPr>
        <w:sectPr w:rsidR="009B1CD0" w:rsidRPr="000F5C8C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41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  <w:gridCol w:w="1275"/>
      </w:tblGrid>
      <w:tr w:rsidR="009B1CD0" w:rsidRPr="000F5C8C" w:rsidTr="00487484">
        <w:tc>
          <w:tcPr>
            <w:tcW w:w="9143" w:type="dxa"/>
            <w:shd w:val="clear" w:color="auto" w:fill="66CCFF"/>
          </w:tcPr>
          <w:p w:rsidR="009B1CD0" w:rsidRPr="00487484" w:rsidRDefault="009B1CD0" w:rsidP="00487484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caps/>
                <w:sz w:val="24"/>
                <w:szCs w:val="22"/>
              </w:rPr>
            </w:pPr>
            <w:r w:rsidRPr="00487484">
              <w:rPr>
                <w:rFonts w:ascii="Calibri" w:hAnsi="Calibri" w:cs="Calibri"/>
                <w:b/>
                <w:sz w:val="24"/>
                <w:szCs w:val="22"/>
              </w:rPr>
              <w:t>MARCH</w:t>
            </w:r>
            <w:r w:rsidRPr="00487484">
              <w:rPr>
                <w:rFonts w:ascii="Calibri" w:hAnsi="Calibri" w:cs="Calibri"/>
                <w:b/>
                <w:caps/>
                <w:sz w:val="24"/>
                <w:szCs w:val="22"/>
              </w:rPr>
              <w:t>é</w:t>
            </w:r>
            <w:r w:rsidRPr="00487484">
              <w:rPr>
                <w:rFonts w:ascii="Calibri" w:hAnsi="Calibri" w:cs="Calibri"/>
                <w:b/>
                <w:sz w:val="24"/>
                <w:szCs w:val="22"/>
              </w:rPr>
              <w:t xml:space="preserve">S </w:t>
            </w:r>
            <w:r w:rsidR="00487484" w:rsidRPr="00487484">
              <w:rPr>
                <w:rFonts w:ascii="Calibri" w:hAnsi="Calibri" w:cs="Calibri"/>
                <w:b/>
                <w:sz w:val="24"/>
                <w:szCs w:val="22"/>
              </w:rPr>
              <w:t>DE TRAVAUX</w:t>
            </w:r>
          </w:p>
          <w:p w:rsidR="00CE4064" w:rsidRPr="000F5C8C" w:rsidRDefault="009B1CD0" w:rsidP="00487484">
            <w:pPr>
              <w:tabs>
                <w:tab w:val="left" w:pos="851"/>
                <w:tab w:val="center" w:pos="4430"/>
                <w:tab w:val="left" w:pos="6665"/>
              </w:tabs>
              <w:spacing w:before="120" w:after="120"/>
              <w:jc w:val="center"/>
              <w:rPr>
                <w:rFonts w:ascii="Calibri" w:hAnsi="Calibri" w:cs="Calibri"/>
                <w:caps/>
                <w:sz w:val="22"/>
                <w:szCs w:val="22"/>
              </w:rPr>
            </w:pPr>
            <w:r w:rsidRPr="00487484">
              <w:rPr>
                <w:rFonts w:ascii="Calibri" w:hAnsi="Calibri" w:cs="Calibri"/>
                <w:b/>
                <w:bCs/>
                <w:caps/>
                <w:sz w:val="32"/>
                <w:szCs w:val="22"/>
              </w:rPr>
              <w:t>ACTE</w:t>
            </w:r>
            <w:r w:rsidRPr="00487484">
              <w:rPr>
                <w:rFonts w:ascii="Calibri" w:hAnsi="Calibri" w:cs="Calibri"/>
                <w:b/>
                <w:bCs/>
                <w:sz w:val="32"/>
                <w:szCs w:val="22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Pr="000F5C8C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caps/>
                <w:sz w:val="22"/>
                <w:szCs w:val="22"/>
              </w:rPr>
              <w:t>ATTRI1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0F5C8C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Le candidat doit impérativement transmettre une </w:t>
      </w:r>
      <w:r w:rsidRPr="000F5C8C">
        <w:rPr>
          <w:rFonts w:ascii="Calibri" w:hAnsi="Calibri" w:cs="Calibri"/>
          <w:b/>
          <w:i/>
          <w:sz w:val="22"/>
          <w:szCs w:val="22"/>
          <w:u w:val="single"/>
          <w:lang w:eastAsia="fr-FR"/>
        </w:rPr>
        <w:t>adresse-mail valide</w:t>
      </w: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 pendant toute la durée du marché. </w:t>
      </w:r>
    </w:p>
    <w:p w:rsidR="00AA4214" w:rsidRPr="000F5C8C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>Celle-ci permettra aux HCL la notification de document et/ou la transmission d’informations. Le candidat indique dans son acte d’engagement cette adresse mail et s’engage en cas de modification de celle-ci à avertir le Pouvoir Adjudicateur dans les plus brefs délais.</w:t>
      </w:r>
    </w:p>
    <w:p w:rsidR="00AA4214" w:rsidRPr="000F5C8C" w:rsidRDefault="00AA4214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AA4214">
            <w:pPr>
              <w:pStyle w:val="Titre2"/>
              <w:shd w:val="clear" w:color="auto" w:fill="00B0F0"/>
              <w:tabs>
                <w:tab w:val="left" w:pos="851"/>
                <w:tab w:val="left" w:pos="2268"/>
              </w:tabs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sz w:val="22"/>
                <w:szCs w:val="22"/>
              </w:rPr>
              <w:t>A - Objet de l’acte d’engagement</w:t>
            </w:r>
          </w:p>
        </w:tc>
      </w:tr>
    </w:tbl>
    <w:p w:rsidR="009B1CD0" w:rsidRPr="000F5C8C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AA73AC" w:rsidP="00BA3879">
      <w:pPr>
        <w:pStyle w:val="Titre2"/>
        <w:shd w:val="clear" w:color="auto" w:fill="DEEAF6" w:themeFill="accent5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A1 -</w:t>
      </w:r>
      <w:r w:rsidR="009B1CD0" w:rsidRPr="000F5C8C">
        <w:rPr>
          <w:rFonts w:ascii="Calibri" w:hAnsi="Calibri" w:cs="Calibri"/>
          <w:sz w:val="22"/>
          <w:szCs w:val="22"/>
        </w:rPr>
        <w:t xml:space="preserve">Objet </w:t>
      </w:r>
      <w:r w:rsidR="00CD185D" w:rsidRPr="000F5C8C">
        <w:rPr>
          <w:rFonts w:ascii="Calibri" w:hAnsi="Calibri" w:cs="Calibri"/>
          <w:sz w:val="22"/>
          <w:szCs w:val="22"/>
        </w:rPr>
        <w:t>du marché</w:t>
      </w:r>
    </w:p>
    <w:p w:rsidR="007B3A82" w:rsidRDefault="007B3A82" w:rsidP="007B3A82">
      <w:pPr>
        <w:tabs>
          <w:tab w:val="left" w:pos="-709"/>
        </w:tabs>
        <w:ind w:right="34"/>
        <w:jc w:val="center"/>
        <w:rPr>
          <w:b/>
          <w:color w:val="0070C0"/>
          <w:sz w:val="24"/>
        </w:rPr>
      </w:pPr>
    </w:p>
    <w:p w:rsidR="007B3A82" w:rsidRPr="00BA3879" w:rsidRDefault="007B3A82" w:rsidP="007B3A82">
      <w:pPr>
        <w:tabs>
          <w:tab w:val="left" w:pos="-709"/>
        </w:tabs>
        <w:ind w:right="34"/>
        <w:jc w:val="center"/>
        <w:rPr>
          <w:rFonts w:ascii="Calibri" w:hAnsi="Calibri" w:cs="Calibri"/>
          <w:b/>
          <w:sz w:val="24"/>
          <w:szCs w:val="24"/>
        </w:rPr>
      </w:pPr>
      <w:r w:rsidRPr="00BA3879">
        <w:rPr>
          <w:rFonts w:ascii="Calibri" w:hAnsi="Calibri" w:cs="Calibri"/>
          <w:b/>
          <w:sz w:val="24"/>
          <w:szCs w:val="24"/>
        </w:rPr>
        <w:t>HOSPICES CIVILS DE LYON</w:t>
      </w:r>
    </w:p>
    <w:p w:rsidR="007B3A82" w:rsidRPr="00BA3879" w:rsidRDefault="007B3A82" w:rsidP="007B3A8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  <w:lang w:eastAsia="fr-FR"/>
        </w:rPr>
      </w:pPr>
      <w:r w:rsidRPr="00BA3879">
        <w:rPr>
          <w:rFonts w:ascii="Calibri" w:hAnsi="Calibri" w:cs="Calibri"/>
          <w:b/>
          <w:sz w:val="24"/>
          <w:szCs w:val="24"/>
          <w:lang w:eastAsia="fr-FR"/>
        </w:rPr>
        <w:t>GROUPEMENT HOSPITALIER CENTRE</w:t>
      </w:r>
    </w:p>
    <w:p w:rsidR="007B3A82" w:rsidRPr="00BA3879" w:rsidRDefault="007B3A82" w:rsidP="007B3A8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  <w:lang w:eastAsia="fr-FR"/>
        </w:rPr>
      </w:pPr>
      <w:r w:rsidRPr="00BA3879">
        <w:rPr>
          <w:rFonts w:ascii="Calibri" w:hAnsi="Calibri" w:cs="Calibri"/>
          <w:b/>
          <w:sz w:val="24"/>
          <w:szCs w:val="24"/>
          <w:lang w:eastAsia="fr-FR"/>
        </w:rPr>
        <w:t>Hôpital Edouard HERRIOT</w:t>
      </w:r>
    </w:p>
    <w:p w:rsidR="007B3A82" w:rsidRPr="00BA3879" w:rsidRDefault="007B3A82" w:rsidP="007B3A8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  <w:lang w:eastAsia="fr-FR"/>
        </w:rPr>
      </w:pPr>
      <w:r w:rsidRPr="00BA3879">
        <w:rPr>
          <w:rFonts w:ascii="Calibri" w:hAnsi="Calibri" w:cs="Calibri"/>
          <w:b/>
          <w:sz w:val="24"/>
          <w:szCs w:val="24"/>
          <w:lang w:eastAsia="fr-FR"/>
        </w:rPr>
        <w:t>Pavillon U ‐ Rafraîchissement des unités 1 et 2</w:t>
      </w:r>
    </w:p>
    <w:p w:rsidR="007B3A82" w:rsidRPr="00BA3879" w:rsidRDefault="007B3A82" w:rsidP="007B3A8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  <w:lang w:eastAsia="fr-FR"/>
        </w:rPr>
      </w:pPr>
      <w:r w:rsidRPr="00BA3879">
        <w:rPr>
          <w:rFonts w:ascii="Calibri" w:hAnsi="Calibri" w:cs="Calibri"/>
          <w:b/>
          <w:sz w:val="24"/>
          <w:szCs w:val="24"/>
          <w:lang w:eastAsia="fr-FR"/>
        </w:rPr>
        <w:t>Pavillon D – Rafraîchissement de l’unité D4</w:t>
      </w:r>
    </w:p>
    <w:p w:rsidR="00970836" w:rsidRPr="00BA3879" w:rsidRDefault="007B3A82" w:rsidP="007B3A8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  <w:lang w:eastAsia="fr-FR"/>
        </w:rPr>
      </w:pPr>
      <w:r w:rsidRPr="00BA3879">
        <w:rPr>
          <w:rFonts w:ascii="Calibri" w:hAnsi="Calibri" w:cs="Calibri"/>
          <w:b/>
          <w:sz w:val="24"/>
          <w:szCs w:val="24"/>
          <w:lang w:eastAsia="fr-FR"/>
        </w:rPr>
        <w:t>Opération n° 21 0385</w:t>
      </w:r>
    </w:p>
    <w:p w:rsidR="00487484" w:rsidRPr="000F5C8C" w:rsidRDefault="00487484" w:rsidP="00487484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AA73AC" w:rsidP="00BA3879">
      <w:pPr>
        <w:pStyle w:val="Titre2"/>
        <w:shd w:val="clear" w:color="auto" w:fill="DEEAF6" w:themeFill="accent5" w:themeFillTint="33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A2 - </w:t>
      </w:r>
      <w:r w:rsidR="009B1CD0" w:rsidRPr="000F5C8C">
        <w:rPr>
          <w:rFonts w:ascii="Calibri" w:hAnsi="Calibri" w:cs="Calibri"/>
          <w:sz w:val="22"/>
          <w:szCs w:val="22"/>
        </w:rPr>
        <w:t xml:space="preserve">Cet acte d'engagement correspond </w:t>
      </w:r>
      <w:r w:rsidR="00633054" w:rsidRPr="000F5C8C">
        <w:rPr>
          <w:rFonts w:ascii="Calibri" w:hAnsi="Calibri" w:cs="Calibri"/>
          <w:sz w:val="22"/>
          <w:szCs w:val="22"/>
        </w:rPr>
        <w:t>:</w:t>
      </w:r>
      <w:r w:rsidR="00160865" w:rsidRPr="000F5C8C">
        <w:rPr>
          <w:rFonts w:ascii="Calibri" w:hAnsi="Calibri" w:cs="Calibri"/>
          <w:sz w:val="22"/>
          <w:szCs w:val="22"/>
        </w:rPr>
        <w:t xml:space="preserve"> </w:t>
      </w:r>
    </w:p>
    <w:p w:rsidR="000406A1" w:rsidRPr="000F5C8C" w:rsidRDefault="000406A1" w:rsidP="008320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Calibri" w:hAnsi="Calibri" w:cs="Calibri"/>
          <w:sz w:val="22"/>
          <w:szCs w:val="22"/>
        </w:rPr>
      </w:pPr>
    </w:p>
    <w:p w:rsidR="00AA73AC" w:rsidRDefault="00994688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</w:rPr>
        <w:t xml:space="preserve">Au lot </w:t>
      </w:r>
      <w:r w:rsidR="00EA3B78">
        <w:rPr>
          <w:rFonts w:ascii="Calibri" w:hAnsi="Calibri" w:cs="Calibri"/>
          <w:sz w:val="22"/>
          <w:szCs w:val="22"/>
        </w:rPr>
        <w:t xml:space="preserve">suivant : </w:t>
      </w:r>
    </w:p>
    <w:p w:rsidR="00EA3B78" w:rsidRDefault="00EA3B78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tbl>
      <w:tblPr>
        <w:tblW w:w="97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871"/>
        <w:gridCol w:w="6896"/>
        <w:gridCol w:w="1580"/>
      </w:tblGrid>
      <w:tr w:rsidR="00EA3B78" w:rsidRPr="0001492C" w:rsidTr="0001492C">
        <w:trPr>
          <w:trHeight w:val="327"/>
          <w:jc w:val="center"/>
        </w:trPr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3B78" w:rsidRPr="0001492C" w:rsidRDefault="00EA3B78" w:rsidP="0001492C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A3B78" w:rsidRPr="0001492C" w:rsidRDefault="00EA3B78" w:rsidP="0001492C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01492C">
              <w:rPr>
                <w:rFonts w:ascii="Calibri" w:hAnsi="Calibri" w:cs="Calibri"/>
                <w:sz w:val="22"/>
                <w:szCs w:val="22"/>
                <w:lang w:eastAsia="fr-FR"/>
              </w:rPr>
              <w:t>N° lot</w:t>
            </w:r>
            <w:r w:rsidRPr="0001492C">
              <w:rPr>
                <w:rFonts w:ascii="Calibri" w:hAnsi="Calibri" w:cs="Calibri"/>
                <w:sz w:val="22"/>
                <w:szCs w:val="22"/>
                <w:lang w:eastAsia="fr-FR"/>
              </w:rPr>
              <w:tab/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A3B78" w:rsidRPr="0001492C" w:rsidRDefault="00EA3B78" w:rsidP="0001492C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01492C">
              <w:rPr>
                <w:rFonts w:ascii="Calibri" w:hAnsi="Calibri" w:cs="Calibri"/>
                <w:sz w:val="22"/>
                <w:szCs w:val="22"/>
                <w:lang w:eastAsia="fr-FR"/>
              </w:rPr>
              <w:t>Intitulé du lot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A3B78" w:rsidRPr="0001492C" w:rsidRDefault="00EA3B78" w:rsidP="0001492C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 w:rsidRPr="0001492C">
              <w:rPr>
                <w:rFonts w:ascii="Calibri" w:hAnsi="Calibri" w:cs="Calibri"/>
                <w:bCs/>
                <w:sz w:val="22"/>
                <w:szCs w:val="22"/>
              </w:rPr>
              <w:t>Marché n°</w:t>
            </w:r>
          </w:p>
        </w:tc>
      </w:tr>
      <w:tr w:rsidR="00C022B1" w:rsidRPr="0001492C" w:rsidTr="009F62EE">
        <w:trPr>
          <w:trHeight w:val="3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2B1" w:rsidRPr="0001492C" w:rsidRDefault="00C022B1" w:rsidP="007B3A8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1492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492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9F62EE">
              <w:rPr>
                <w:rFonts w:ascii="Calibri" w:hAnsi="Calibri" w:cs="Calibri"/>
                <w:sz w:val="22"/>
                <w:szCs w:val="22"/>
              </w:rPr>
            </w:r>
            <w:r w:rsidR="009F62E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1492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2B1" w:rsidRPr="0001492C" w:rsidRDefault="007B3A82" w:rsidP="007B3A8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Unique </w:t>
            </w:r>
          </w:p>
        </w:tc>
        <w:tc>
          <w:tcPr>
            <w:tcW w:w="6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22B1" w:rsidRPr="00B66EFA" w:rsidRDefault="007B3A82" w:rsidP="007B3A82">
            <w:r>
              <w:t>CVC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2B1" w:rsidRPr="00F05F70" w:rsidRDefault="007417FC" w:rsidP="007B3A82">
            <w:r>
              <w:t xml:space="preserve">    2026_5009</w:t>
            </w:r>
          </w:p>
        </w:tc>
      </w:tr>
    </w:tbl>
    <w:p w:rsidR="00EA3B78" w:rsidRPr="000F5C8C" w:rsidRDefault="00EA3B78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Calibri" w:hAnsi="Calibri" w:cs="Calibri"/>
          <w:iCs/>
          <w:sz w:val="22"/>
          <w:szCs w:val="22"/>
        </w:rPr>
      </w:pPr>
    </w:p>
    <w:p w:rsidR="009B1CD0" w:rsidRPr="000F5C8C" w:rsidRDefault="00B97A78" w:rsidP="006F3DF9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BC00E9" w:rsidRPr="000F5C8C">
        <w:rPr>
          <w:rFonts w:ascii="Calibri" w:hAnsi="Calibri" w:cs="Calibri"/>
          <w:sz w:val="22"/>
          <w:szCs w:val="22"/>
        </w:rPr>
        <w:tab/>
      </w:r>
      <w:r w:rsidR="002D1E14" w:rsidRPr="000F5C8C">
        <w:rPr>
          <w:rFonts w:ascii="Calibri" w:hAnsi="Calibri" w:cs="Calibri"/>
          <w:sz w:val="22"/>
          <w:szCs w:val="22"/>
        </w:rPr>
        <w:t>À</w:t>
      </w:r>
      <w:r w:rsidR="00BC00E9" w:rsidRPr="000F5C8C">
        <w:rPr>
          <w:rFonts w:ascii="Calibri" w:hAnsi="Calibri" w:cs="Calibri"/>
          <w:sz w:val="22"/>
          <w:szCs w:val="22"/>
        </w:rPr>
        <w:t xml:space="preserve"> l’offre de base</w:t>
      </w:r>
      <w:r w:rsidR="00572DC0">
        <w:rPr>
          <w:rFonts w:ascii="Calibri" w:hAnsi="Calibri" w:cs="Calibri"/>
          <w:sz w:val="22"/>
          <w:szCs w:val="22"/>
        </w:rPr>
        <w:t> </w:t>
      </w:r>
    </w:p>
    <w:p w:rsidR="009B1CD0" w:rsidRPr="000F5C8C" w:rsidRDefault="009B1CD0" w:rsidP="005846FB">
      <w:pPr>
        <w:pStyle w:val="fcasegauche"/>
        <w:tabs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ab/>
      </w:r>
      <w:r w:rsidR="002D1E14" w:rsidRPr="000F5C8C">
        <w:rPr>
          <w:rFonts w:ascii="Calibri" w:hAnsi="Calibri" w:cs="Calibri"/>
          <w:sz w:val="22"/>
          <w:szCs w:val="22"/>
        </w:rPr>
        <w:t>À</w:t>
      </w:r>
      <w:r w:rsidR="009B1CD0" w:rsidRPr="000F5C8C">
        <w:rPr>
          <w:rFonts w:ascii="Calibri" w:hAnsi="Calibri" w:cs="Calibri"/>
          <w:sz w:val="22"/>
          <w:szCs w:val="22"/>
        </w:rPr>
        <w:t xml:space="preserve"> la variante suivante</w:t>
      </w:r>
      <w:r w:rsidR="007B3A82">
        <w:rPr>
          <w:rStyle w:val="Appelnotedebasdep"/>
          <w:rFonts w:ascii="Calibri" w:hAnsi="Calibri" w:cs="Calibri"/>
          <w:sz w:val="22"/>
          <w:szCs w:val="22"/>
        </w:rPr>
        <w:footnoteReference w:id="1"/>
      </w:r>
      <w:r w:rsidR="009B1CD0" w:rsidRPr="000F5C8C">
        <w:rPr>
          <w:rFonts w:ascii="Calibri" w:hAnsi="Calibri" w:cs="Calibri"/>
          <w:sz w:val="22"/>
          <w:szCs w:val="22"/>
        </w:rPr>
        <w:t xml:space="preserve"> : </w:t>
      </w:r>
      <w:r w:rsidR="00EA3B78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225E06" w:rsidRPr="000F5C8C" w:rsidRDefault="00225E06" w:rsidP="005846FB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</w:p>
    <w:p w:rsidR="002D1E14" w:rsidRPr="000F5C8C" w:rsidRDefault="002D1E14" w:rsidP="00225E06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</w:p>
    <w:p w:rsidR="00225E06" w:rsidRPr="000F5C8C" w:rsidRDefault="00160865" w:rsidP="00EA3B78">
      <w:pPr>
        <w:pStyle w:val="fcasegauche"/>
        <w:tabs>
          <w:tab w:val="left" w:pos="851"/>
        </w:tabs>
        <w:ind w:left="85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="00225E06" w:rsidRPr="000F5C8C">
        <w:rPr>
          <w:rFonts w:ascii="Calibri" w:hAnsi="Calibri" w:cs="Calibri"/>
          <w:sz w:val="22"/>
          <w:szCs w:val="22"/>
        </w:rPr>
        <w:br w:type="page"/>
      </w:r>
    </w:p>
    <w:p w:rsidR="005546A9" w:rsidRPr="000F5C8C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B - Engagement </w:t>
            </w:r>
            <w:r w:rsidR="00166B56" w:rsidRPr="000F5C8C">
              <w:rPr>
                <w:rFonts w:ascii="Calibri" w:hAnsi="Calibri" w:cs="Calibri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01492C">
      <w:pPr>
        <w:pStyle w:val="Titre2"/>
        <w:shd w:val="clear" w:color="auto" w:fill="DEEAF6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B1 - Identification </w:t>
      </w:r>
      <w:r w:rsidR="00CD185D" w:rsidRPr="000F5C8C">
        <w:rPr>
          <w:rFonts w:ascii="Calibri" w:hAnsi="Calibri" w:cs="Calibri"/>
          <w:sz w:val="22"/>
          <w:szCs w:val="22"/>
        </w:rPr>
        <w:t>du titulaire</w:t>
      </w:r>
      <w:r w:rsidR="0021797C" w:rsidRPr="000F5C8C">
        <w:rPr>
          <w:rFonts w:ascii="Calibri" w:hAnsi="Calibri" w:cs="Calibri"/>
          <w:sz w:val="22"/>
          <w:szCs w:val="22"/>
        </w:rPr>
        <w:t xml:space="preserve"> ou </w:t>
      </w:r>
      <w:r w:rsidR="00D41AD4" w:rsidRPr="000F5C8C">
        <w:rPr>
          <w:rFonts w:ascii="Calibri" w:hAnsi="Calibri" w:cs="Calibri"/>
          <w:sz w:val="22"/>
          <w:szCs w:val="22"/>
        </w:rPr>
        <w:t>I</w:t>
      </w:r>
      <w:r w:rsidR="00AA4214" w:rsidRPr="000F5C8C">
        <w:rPr>
          <w:rFonts w:ascii="Calibri" w:hAnsi="Calibri" w:cs="Calibri"/>
          <w:sz w:val="22"/>
          <w:szCs w:val="22"/>
        </w:rPr>
        <w:t>dentification et nature d</w:t>
      </w:r>
      <w:r w:rsidR="0021797C" w:rsidRPr="000F5C8C">
        <w:rPr>
          <w:rFonts w:ascii="Calibri" w:hAnsi="Calibri" w:cs="Calibri"/>
          <w:sz w:val="22"/>
          <w:szCs w:val="22"/>
        </w:rPr>
        <w:t>u groupement titulaire</w:t>
      </w:r>
    </w:p>
    <w:p w:rsidR="009B1CD0" w:rsidRPr="000F5C8C" w:rsidRDefault="009B1CD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9E22BB" w:rsidRDefault="00AA4214" w:rsidP="00AA4214">
      <w:pPr>
        <w:numPr>
          <w:ilvl w:val="0"/>
          <w:numId w:val="18"/>
        </w:numPr>
        <w:tabs>
          <w:tab w:val="left" w:pos="851"/>
        </w:tabs>
        <w:rPr>
          <w:rFonts w:ascii="Calibri" w:hAnsi="Calibri" w:cs="Calibri"/>
          <w:b/>
          <w:sz w:val="22"/>
          <w:szCs w:val="22"/>
        </w:rPr>
      </w:pPr>
      <w:r w:rsidRPr="009E22BB">
        <w:rPr>
          <w:rFonts w:ascii="Calibri" w:hAnsi="Calibri" w:cs="Calibri"/>
          <w:b/>
          <w:sz w:val="22"/>
          <w:szCs w:val="22"/>
        </w:rPr>
        <w:t>Identification du titulaire</w:t>
      </w:r>
    </w:p>
    <w:p w:rsidR="009B1CD0" w:rsidRPr="000F5C8C" w:rsidRDefault="00693CE4" w:rsidP="00572DC0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>Après avoir pris connaissance des pièces constitutives du</w:t>
      </w:r>
      <w:r w:rsidR="003B0B5F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Pr="000F5C8C">
        <w:rPr>
          <w:rFonts w:ascii="Calibri" w:hAnsi="Calibri" w:cs="Calibri"/>
          <w:sz w:val="22"/>
          <w:szCs w:val="22"/>
          <w:lang w:eastAsia="fr-FR"/>
        </w:rPr>
        <w:t>marché stipulées à l’article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n°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572DC0">
        <w:rPr>
          <w:rFonts w:ascii="Calibri" w:hAnsi="Calibri" w:cs="Calibri"/>
          <w:b/>
          <w:color w:val="000000"/>
          <w:sz w:val="22"/>
          <w:szCs w:val="22"/>
          <w:lang w:eastAsia="fr-FR"/>
        </w:rPr>
        <w:t>3.1</w:t>
      </w:r>
      <w:r w:rsidR="00994688"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–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« </w:t>
      </w:r>
      <w:r w:rsidRPr="000F5C8C">
        <w:rPr>
          <w:rFonts w:ascii="Calibri" w:hAnsi="Calibri" w:cs="Calibri"/>
          <w:sz w:val="22"/>
          <w:szCs w:val="22"/>
          <w:lang w:eastAsia="fr-FR"/>
        </w:rPr>
        <w:t>Pièces constitutives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 »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du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CCAP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et conformément à leurs clauses,</w:t>
      </w:r>
    </w:p>
    <w:p w:rsidR="005D795E" w:rsidRPr="000F5C8C" w:rsidRDefault="005D795E" w:rsidP="0083205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83205E">
      <w:pPr>
        <w:tabs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Le signataire</w:t>
      </w:r>
    </w:p>
    <w:p w:rsidR="009B1CD0" w:rsidRPr="000F5C8C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S’engage</w:t>
      </w:r>
      <w:r w:rsidR="009B1CD0" w:rsidRPr="000F5C8C">
        <w:rPr>
          <w:rFonts w:ascii="Calibri" w:hAnsi="Calibri" w:cs="Calibri"/>
          <w:sz w:val="22"/>
          <w:szCs w:val="22"/>
        </w:rPr>
        <w:t>, sur la base de son offre et pour son propre compte ;</w:t>
      </w:r>
    </w:p>
    <w:p w:rsidR="005D795E" w:rsidRPr="000F5C8C" w:rsidRDefault="005D795E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693CE4" w:rsidRPr="000F5C8C" w:rsidRDefault="00693CE4" w:rsidP="00382B6D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Engage</w:t>
      </w:r>
      <w:r w:rsidR="009B1CD0" w:rsidRPr="000F5C8C">
        <w:rPr>
          <w:rFonts w:ascii="Calibri" w:hAnsi="Calibri" w:cs="Calibri"/>
          <w:sz w:val="22"/>
          <w:szCs w:val="22"/>
        </w:rPr>
        <w:t xml:space="preserve"> la société ……………………… sur la base de son offre ;</w:t>
      </w:r>
    </w:p>
    <w:p w:rsidR="00AA4214" w:rsidRPr="000F5C8C" w:rsidRDefault="00AA4214" w:rsidP="009B45B9">
      <w:pPr>
        <w:tabs>
          <w:tab w:val="left" w:pos="851"/>
        </w:tabs>
        <w:ind w:left="1701"/>
        <w:jc w:val="both"/>
        <w:rPr>
          <w:rFonts w:ascii="Calibri" w:hAnsi="Calibri" w:cs="Calibri"/>
          <w:i/>
          <w:sz w:val="22"/>
          <w:szCs w:val="22"/>
        </w:rPr>
      </w:pP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>A</w:t>
      </w:r>
      <w:r w:rsidR="005250BF" w:rsidRPr="003B0B5F">
        <w:rPr>
          <w:rFonts w:ascii="Calibri" w:hAnsi="Calibri" w:cs="Calibri"/>
          <w:i/>
          <w:sz w:val="22"/>
          <w:szCs w:val="22"/>
        </w:rPr>
        <w:t>dresse électronique :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>Numéro SIRET</w:t>
      </w:r>
    </w:p>
    <w:p w:rsidR="00AA4214" w:rsidRPr="000F5C8C" w:rsidRDefault="00AA4214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382B6D" w:rsidRPr="009E22BB" w:rsidRDefault="00AA4214" w:rsidP="00AA4214">
      <w:pPr>
        <w:numPr>
          <w:ilvl w:val="0"/>
          <w:numId w:val="18"/>
        </w:numPr>
        <w:tabs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  <w:r w:rsidRPr="009E22BB">
        <w:rPr>
          <w:rFonts w:ascii="Calibri" w:hAnsi="Calibri" w:cs="Calibri"/>
          <w:b/>
          <w:sz w:val="22"/>
          <w:szCs w:val="22"/>
        </w:rPr>
        <w:t>Identification et nature du groupement</w:t>
      </w:r>
    </w:p>
    <w:p w:rsidR="00AA73AC" w:rsidRPr="000F5C8C" w:rsidRDefault="007D7A65" w:rsidP="00AA73AC">
      <w:pPr>
        <w:pStyle w:val="fcase1ertab"/>
        <w:tabs>
          <w:tab w:val="left" w:pos="851"/>
        </w:tabs>
        <w:spacing w:before="12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L’ensemble des membres du groupement s’engagent, sur la</w:t>
      </w:r>
      <w:r w:rsidR="00D41AD4" w:rsidRPr="000F5C8C">
        <w:rPr>
          <w:rFonts w:ascii="Calibri" w:hAnsi="Calibri" w:cs="Calibri"/>
          <w:sz w:val="22"/>
          <w:szCs w:val="22"/>
        </w:rPr>
        <w:t xml:space="preserve"> base de l’offre du groupement.</w:t>
      </w: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Pour l’exécution du marché ou de l’accord-cadre, </w:t>
      </w:r>
      <w:r w:rsidRPr="000F5C8C">
        <w:rPr>
          <w:rFonts w:ascii="Calibri" w:hAnsi="Calibri" w:cs="Calibri"/>
          <w:b/>
          <w:sz w:val="22"/>
          <w:szCs w:val="22"/>
          <w:u w:val="single"/>
        </w:rPr>
        <w:t>le groupement d’opérateurs économiques</w:t>
      </w:r>
      <w:r w:rsidRPr="000F5C8C">
        <w:rPr>
          <w:rFonts w:ascii="Calibri" w:hAnsi="Calibri" w:cs="Calibri"/>
          <w:sz w:val="22"/>
          <w:szCs w:val="22"/>
        </w:rPr>
        <w:t xml:space="preserve"> est :</w:t>
      </w:r>
    </w:p>
    <w:p w:rsidR="005D795E" w:rsidRPr="000F5C8C" w:rsidRDefault="005D795E" w:rsidP="005D79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Conjoint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  <w:t>OU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solidaire</w:t>
      </w:r>
    </w:p>
    <w:p w:rsidR="00AA73AC" w:rsidRPr="000F5C8C" w:rsidRDefault="00AA73AC" w:rsidP="00AA73AC">
      <w:pPr>
        <w:pStyle w:val="fcase1ertab"/>
        <w:tabs>
          <w:tab w:val="left" w:pos="851"/>
        </w:tabs>
        <w:spacing w:before="12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N°1 : Mandataire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</w:t>
      </w: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72DC0">
        <w:rPr>
          <w:rFonts w:ascii="Calibri" w:hAnsi="Calibri" w:cs="Calibri"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AA73AC" w:rsidRPr="000F5C8C" w:rsidRDefault="00AA73AC" w:rsidP="00AA73AC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N°2 :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l’entreprise,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9B1CD0" w:rsidRPr="000F5C8C" w:rsidRDefault="009B1CD0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N°3 :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l’entreprise,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  <w:r w:rsidR="00572DC0" w:rsidRPr="00572DC0">
        <w:rPr>
          <w:rFonts w:ascii="Calibri" w:hAnsi="Calibri" w:cs="Calibri"/>
          <w:i/>
          <w:sz w:val="22"/>
          <w:szCs w:val="22"/>
        </w:rPr>
        <w:t xml:space="preserve"> :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5D795E" w:rsidRPr="000F5C8C" w:rsidRDefault="005D795E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0F5C8C">
        <w:rPr>
          <w:rFonts w:ascii="Calibri" w:hAnsi="Calibri" w:cs="Arial"/>
          <w:sz w:val="22"/>
          <w:szCs w:val="22"/>
        </w:rPr>
        <w:t xml:space="preserve">Les membres du groupement d’opérateurs économiques désignent le mandataire suivant </w:t>
      </w:r>
      <w:r w:rsidRPr="000F5C8C">
        <w:rPr>
          <w:rFonts w:ascii="Calibri" w:hAnsi="Calibri" w:cs="Arial"/>
          <w:i/>
          <w:sz w:val="22"/>
          <w:szCs w:val="22"/>
        </w:rPr>
        <w:t>(</w:t>
      </w:r>
      <w:hyperlink r:id="rId10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2142-23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ou </w:t>
      </w:r>
      <w:hyperlink r:id="rId11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2342-12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du code de la commande publique) </w:t>
      </w:r>
      <w:r w:rsidRPr="000F5C8C">
        <w:rPr>
          <w:rFonts w:ascii="Calibri" w:hAnsi="Calibri" w:cs="Arial"/>
          <w:sz w:val="22"/>
          <w:szCs w:val="22"/>
        </w:rPr>
        <w:t>:</w:t>
      </w: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7F0861" w:rsidRPr="00390B25" w:rsidRDefault="007F0861" w:rsidP="00D41AD4">
      <w:pPr>
        <w:tabs>
          <w:tab w:val="left" w:pos="851"/>
        </w:tabs>
        <w:rPr>
          <w:rFonts w:ascii="Calibri" w:hAnsi="Calibri" w:cs="Calibri"/>
          <w:b/>
          <w:i/>
          <w:sz w:val="22"/>
          <w:szCs w:val="22"/>
        </w:rPr>
      </w:pPr>
      <w:r w:rsidRPr="00390B25">
        <w:rPr>
          <w:rFonts w:ascii="Calibri" w:hAnsi="Calibri" w:cs="Calibri"/>
          <w:b/>
          <w:i/>
          <w:sz w:val="22"/>
          <w:szCs w:val="22"/>
        </w:rPr>
        <w:t>Nom commercial et la dén</w:t>
      </w:r>
      <w:r w:rsidR="00D41AD4" w:rsidRPr="00390B25">
        <w:rPr>
          <w:rFonts w:ascii="Calibri" w:hAnsi="Calibri" w:cs="Calibri"/>
          <w:b/>
          <w:i/>
          <w:sz w:val="22"/>
          <w:szCs w:val="22"/>
        </w:rPr>
        <w:t>omination sociale du mandataire :</w:t>
      </w:r>
    </w:p>
    <w:p w:rsidR="007F0861" w:rsidRPr="00390B25" w:rsidRDefault="007F0861" w:rsidP="007F086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390B25">
        <w:rPr>
          <w:rFonts w:ascii="Calibri" w:hAnsi="Calibri" w:cs="Calibri"/>
          <w:b/>
          <w:i/>
          <w:sz w:val="22"/>
          <w:szCs w:val="22"/>
        </w:rPr>
        <w:t>Représenté par</w:t>
      </w:r>
      <w:r w:rsidR="00D41AD4" w:rsidRPr="00390B25">
        <w:rPr>
          <w:rFonts w:ascii="Calibri" w:hAnsi="Calibri" w:cs="Calibri"/>
          <w:b/>
          <w:i/>
          <w:sz w:val="22"/>
          <w:szCs w:val="22"/>
        </w:rPr>
        <w:t> :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  <w:u w:val="single"/>
        </w:rPr>
      </w:pPr>
      <w:r w:rsidRPr="000F5C8C">
        <w:rPr>
          <w:rFonts w:ascii="Calibri" w:hAnsi="Calibri" w:cs="Calibri"/>
          <w:sz w:val="22"/>
          <w:szCs w:val="22"/>
        </w:rPr>
        <w:t>En cas de groupement conjoint, le mandataire du groupement</w:t>
      </w:r>
      <w:r w:rsidR="00160865" w:rsidRPr="000F5C8C">
        <w:rPr>
          <w:rFonts w:ascii="Calibri" w:hAnsi="Calibri" w:cs="Calibri"/>
          <w:sz w:val="22"/>
          <w:szCs w:val="22"/>
        </w:rPr>
        <w:t xml:space="preserve"> est solidaire</w:t>
      </w:r>
      <w:r w:rsidR="00343DF7">
        <w:rPr>
          <w:rFonts w:ascii="Calibri" w:hAnsi="Calibri" w:cs="Calibri"/>
          <w:sz w:val="22"/>
          <w:szCs w:val="22"/>
        </w:rPr>
        <w:t xml:space="preserve"> pour l’exécution du marché, de chacun des membres du groupement dans ses obligations contractuelles vis-à-vis du maitre de l’ouvrage</w:t>
      </w:r>
      <w:r w:rsidR="009D52B4" w:rsidRPr="000F5C8C">
        <w:rPr>
          <w:rFonts w:ascii="Calibri" w:hAnsi="Calibri" w:cs="Calibri"/>
          <w:sz w:val="22"/>
          <w:szCs w:val="22"/>
        </w:rPr>
        <w:t>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 ont donné mandat au mandataire, qui signe le présent acte d’engagement :</w:t>
      </w: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 le présent acte d’engagement en leur nom et pour leur compte, pour les représenter vis-à-vis de l’acheteur et pour coordonner l’ensemble des prestations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2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marché public ou de l’accord-cadre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3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487484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487484">
        <w:rPr>
          <w:rFonts w:ascii="Calibri" w:hAnsi="Calibri" w:cs="Calibri"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groupement, qui signent le présent acte d’engagement :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les représenter vis-à-vis de l’acheteur et pour coordonner l’ensemble des prestations ;</w:t>
      </w: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Donnent mandat au mandataire dans les conditions définies ci-dessous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4"/>
      </w:r>
      <w:r w:rsidRPr="000F5C8C">
        <w:rPr>
          <w:rFonts w:ascii="Calibri" w:hAnsi="Calibri" w:cs="Calibri"/>
          <w:sz w:val="22"/>
          <w:szCs w:val="22"/>
        </w:rPr>
        <w:t> :</w:t>
      </w: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</w:p>
    <w:p w:rsidR="006917A0" w:rsidRPr="000F5C8C" w:rsidRDefault="006917A0" w:rsidP="0001492C">
      <w:pPr>
        <w:pStyle w:val="Titre2"/>
        <w:shd w:val="clear" w:color="auto" w:fill="DEEAF6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B2 </w:t>
      </w:r>
      <w:r w:rsidR="005250BF" w:rsidRPr="000F5C8C">
        <w:rPr>
          <w:rFonts w:ascii="Calibri" w:hAnsi="Calibri" w:cs="Calibri"/>
          <w:sz w:val="22"/>
          <w:szCs w:val="22"/>
        </w:rPr>
        <w:t>–</w:t>
      </w:r>
      <w:r w:rsidRPr="000F5C8C">
        <w:rPr>
          <w:rFonts w:ascii="Calibri" w:hAnsi="Calibri" w:cs="Calibri"/>
          <w:sz w:val="22"/>
          <w:szCs w:val="22"/>
        </w:rPr>
        <w:t xml:space="preserve"> </w:t>
      </w:r>
      <w:r w:rsidR="005D795E" w:rsidRPr="000F5C8C">
        <w:rPr>
          <w:rFonts w:ascii="Calibri" w:hAnsi="Calibri" w:cs="Calibri"/>
          <w:sz w:val="22"/>
          <w:szCs w:val="22"/>
        </w:rPr>
        <w:t xml:space="preserve">Engagement </w:t>
      </w:r>
      <w:r w:rsidR="005250BF" w:rsidRPr="000F5C8C">
        <w:rPr>
          <w:rFonts w:ascii="Calibri" w:hAnsi="Calibri" w:cs="Calibri"/>
          <w:sz w:val="22"/>
          <w:szCs w:val="22"/>
        </w:rPr>
        <w:t>du titulaire ou du groupement titulaire </w:t>
      </w:r>
    </w:p>
    <w:p w:rsidR="009E22BB" w:rsidRDefault="009E22BB" w:rsidP="005D795E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fr-FR"/>
        </w:rPr>
      </w:pPr>
    </w:p>
    <w:p w:rsidR="00C20945" w:rsidRPr="000F5C8C" w:rsidRDefault="00C20945" w:rsidP="005D795E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titulaire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ou l’ensemble des me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mbres du groupement s’engagent à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exéc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uter les prestations demandées a</w:t>
      </w:r>
      <w:r w:rsidRPr="000F5C8C">
        <w:rPr>
          <w:rFonts w:ascii="Calibri" w:hAnsi="Calibri" w:cs="Calibri"/>
          <w:sz w:val="22"/>
          <w:szCs w:val="22"/>
          <w:lang w:eastAsia="fr-FR"/>
        </w:rPr>
        <w:t>ux prix indiqués ci –dessous :</w:t>
      </w: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7"/>
        <w:gridCol w:w="5092"/>
      </w:tblGrid>
      <w:tr w:rsidR="00693CE4" w:rsidRPr="000F5C8C" w:rsidTr="0043512C">
        <w:tc>
          <w:tcPr>
            <w:tcW w:w="51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CE4" w:rsidRPr="000F5C8C" w:rsidRDefault="00693CE4" w:rsidP="00CA40F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CE4" w:rsidRPr="000F5C8C" w:rsidRDefault="00693CE4" w:rsidP="00CA40F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Montants en €</w:t>
            </w:r>
            <w:r w:rsidR="00BE0771">
              <w:rPr>
                <w:rFonts w:ascii="Calibri" w:hAnsi="Calibri" w:cs="Calibri"/>
                <w:b/>
                <w:sz w:val="22"/>
                <w:szCs w:val="22"/>
              </w:rPr>
              <w:t xml:space="preserve"> HT</w:t>
            </w:r>
          </w:p>
        </w:tc>
      </w:tr>
      <w:tr w:rsidR="00693CE4" w:rsidRPr="000F5C8C" w:rsidTr="007B3A82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CE4" w:rsidRPr="007B3A82" w:rsidRDefault="007B3A82" w:rsidP="007B3A82">
            <w:pPr>
              <w:ind w:right="34" w:firstLine="426"/>
              <w:rPr>
                <w:rFonts w:ascii="Calibri" w:hAnsi="Calibri" w:cs="Calibri"/>
                <w:b/>
                <w:sz w:val="22"/>
                <w:szCs w:val="22"/>
              </w:rPr>
            </w:pPr>
            <w:r w:rsidRPr="007B3A82">
              <w:rPr>
                <w:rFonts w:ascii="Calibri" w:hAnsi="Calibri" w:cs="Calibri"/>
                <w:b/>
                <w:sz w:val="22"/>
                <w:szCs w:val="22"/>
              </w:rPr>
              <w:t>Pavillon U ‐ Rafraîchissement des unités 1 et 2</w:t>
            </w:r>
          </w:p>
        </w:tc>
        <w:tc>
          <w:tcPr>
            <w:tcW w:w="5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CE4" w:rsidRPr="000F5C8C" w:rsidRDefault="00693CE4" w:rsidP="007B3A82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right="912" w:firstLine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3A82" w:rsidRPr="000F5C8C" w:rsidTr="007B3A82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A82" w:rsidRPr="007B3A82" w:rsidRDefault="007B3A82" w:rsidP="007B3A82">
            <w:pPr>
              <w:ind w:right="34" w:firstLine="426"/>
              <w:rPr>
                <w:rFonts w:ascii="Calibri" w:hAnsi="Calibri" w:cs="Calibri"/>
                <w:b/>
                <w:sz w:val="22"/>
                <w:szCs w:val="22"/>
              </w:rPr>
            </w:pPr>
            <w:r w:rsidRPr="007B3A82">
              <w:rPr>
                <w:rFonts w:ascii="Calibri" w:hAnsi="Calibri" w:cs="Calibri"/>
                <w:b/>
                <w:sz w:val="22"/>
                <w:szCs w:val="22"/>
              </w:rPr>
              <w:t>Pavillon D – Rafraîchissement de l’unité D4</w:t>
            </w:r>
          </w:p>
        </w:tc>
        <w:tc>
          <w:tcPr>
            <w:tcW w:w="5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A82" w:rsidRPr="000F5C8C" w:rsidRDefault="007B3A82" w:rsidP="007B3A82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right="912" w:firstLine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3A82" w:rsidRPr="000F5C8C" w:rsidTr="0043512C">
        <w:tc>
          <w:tcPr>
            <w:tcW w:w="51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3A82" w:rsidRPr="000F5C8C" w:rsidRDefault="007B3A82" w:rsidP="007B3A82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426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5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3A82" w:rsidRPr="000F5C8C" w:rsidRDefault="007B3A82" w:rsidP="007B3A82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right="912" w:firstLine="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B0B5F" w:rsidRPr="003B0B5F" w:rsidRDefault="003B0B5F" w:rsidP="003B0B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01492C">
      <w:pPr>
        <w:shd w:val="clear" w:color="auto" w:fill="DEEAF6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CE4064" w:rsidRPr="000F5C8C">
        <w:rPr>
          <w:rFonts w:ascii="Calibri" w:hAnsi="Calibri" w:cs="Calibri"/>
          <w:b/>
          <w:sz w:val="22"/>
          <w:szCs w:val="22"/>
        </w:rPr>
        <w:t>3</w:t>
      </w:r>
      <w:r w:rsidRPr="000F5C8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b/>
          <w:sz w:val="22"/>
          <w:szCs w:val="22"/>
        </w:rPr>
        <w:t>–</w:t>
      </w:r>
      <w:r w:rsidR="005D795E" w:rsidRPr="000F5C8C">
        <w:rPr>
          <w:rFonts w:ascii="Calibri" w:hAnsi="Calibri" w:cs="Calibri"/>
          <w:b/>
          <w:sz w:val="22"/>
          <w:szCs w:val="22"/>
        </w:rPr>
        <w:t>E</w:t>
      </w:r>
      <w:r w:rsidR="00036500" w:rsidRPr="000F5C8C">
        <w:rPr>
          <w:rFonts w:ascii="Calibri" w:hAnsi="Calibri" w:cs="Calibri"/>
          <w:b/>
          <w:sz w:val="22"/>
          <w:szCs w:val="22"/>
        </w:rPr>
        <w:t>n cas de groupement conjoint,</w:t>
      </w:r>
      <w:r w:rsidR="00036500" w:rsidRPr="000F5C8C" w:rsidDel="0021797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b/>
          <w:sz w:val="22"/>
          <w:szCs w:val="22"/>
        </w:rPr>
        <w:t>r</w:t>
      </w:r>
      <w:r w:rsidRPr="000F5C8C">
        <w:rPr>
          <w:rFonts w:ascii="Calibri" w:hAnsi="Calibri" w:cs="Calibri"/>
          <w:b/>
          <w:sz w:val="22"/>
          <w:szCs w:val="22"/>
        </w:rPr>
        <w:t>épartition des prestations</w:t>
      </w:r>
      <w:r w:rsidR="00546FD1" w:rsidRPr="000F5C8C">
        <w:rPr>
          <w:rFonts w:ascii="Calibri" w:hAnsi="Calibri" w:cs="Calibri"/>
          <w:b/>
          <w:sz w:val="22"/>
          <w:szCs w:val="22"/>
        </w:rPr>
        <w:t xml:space="preserve"> entre </w:t>
      </w:r>
      <w:r w:rsidR="00CA40FD">
        <w:rPr>
          <w:rFonts w:ascii="Calibri" w:hAnsi="Calibri" w:cs="Calibri"/>
          <w:b/>
          <w:sz w:val="22"/>
          <w:szCs w:val="22"/>
        </w:rPr>
        <w:t>c</w:t>
      </w:r>
      <w:r w:rsidR="00CA40FD" w:rsidRPr="000F5C8C">
        <w:rPr>
          <w:rFonts w:ascii="Calibri" w:hAnsi="Calibri" w:cs="Calibri"/>
          <w:b/>
          <w:sz w:val="22"/>
          <w:szCs w:val="22"/>
        </w:rPr>
        <w:t>otraitants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iCs/>
          <w:sz w:val="22"/>
          <w:szCs w:val="22"/>
        </w:rPr>
        <w:t xml:space="preserve">Les membres du groupement conjoint indiquent dans le tableau ci-dessous la </w:t>
      </w:r>
      <w:r w:rsidRPr="000F5C8C">
        <w:rPr>
          <w:rFonts w:ascii="Calibri" w:hAnsi="Calibri" w:cs="Calibri"/>
          <w:b/>
          <w:iCs/>
          <w:sz w:val="22"/>
          <w:szCs w:val="22"/>
          <w:u w:val="single"/>
        </w:rPr>
        <w:t>répartition des prestations</w:t>
      </w:r>
      <w:r w:rsidRPr="000F5C8C">
        <w:rPr>
          <w:rFonts w:ascii="Calibri" w:hAnsi="Calibri" w:cs="Calibri"/>
          <w:iCs/>
          <w:sz w:val="22"/>
          <w:szCs w:val="22"/>
        </w:rPr>
        <w:t xml:space="preserve"> que chacun d</w:t>
      </w:r>
      <w:r w:rsidR="002D1E14" w:rsidRPr="000F5C8C">
        <w:rPr>
          <w:rFonts w:ascii="Calibri" w:hAnsi="Calibri" w:cs="Calibri"/>
          <w:iCs/>
          <w:sz w:val="22"/>
          <w:szCs w:val="22"/>
        </w:rPr>
        <w:t>’entre eux s’engage à réaliser.</w:t>
      </w:r>
    </w:p>
    <w:p w:rsidR="00BA3879" w:rsidRPr="000F5C8C" w:rsidRDefault="00BA3879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iCs/>
          <w:sz w:val="22"/>
          <w:szCs w:val="22"/>
        </w:rPr>
      </w:pPr>
    </w:p>
    <w:tbl>
      <w:tblPr>
        <w:tblW w:w="1063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401"/>
        <w:gridCol w:w="3685"/>
        <w:gridCol w:w="2552"/>
      </w:tblGrid>
      <w:tr w:rsidR="009B1CD0" w:rsidRPr="000F5C8C" w:rsidTr="00BA3879">
        <w:trPr>
          <w:trHeight w:val="20"/>
        </w:trPr>
        <w:tc>
          <w:tcPr>
            <w:tcW w:w="4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0F5C8C" w:rsidRDefault="009B1CD0" w:rsidP="00BA387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Désignation des membres du groupement conjoint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6816" w:rsidRPr="000F5C8C" w:rsidRDefault="009B1CD0" w:rsidP="00BA3879">
            <w:pPr>
              <w:pStyle w:val="Titre5"/>
              <w:tabs>
                <w:tab w:val="clear" w:pos="0"/>
              </w:tabs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i w:val="0"/>
                <w:sz w:val="22"/>
                <w:szCs w:val="22"/>
              </w:rPr>
              <w:t>Prestations exécutées par les membres</w:t>
            </w:r>
            <w:r w:rsidR="00BA3879">
              <w:rPr>
                <w:rFonts w:ascii="Calibri" w:hAnsi="Calibri" w:cs="Calibri"/>
                <w:b/>
                <w:i w:val="0"/>
                <w:sz w:val="22"/>
                <w:szCs w:val="22"/>
              </w:rPr>
              <w:t xml:space="preserve"> </w:t>
            </w:r>
            <w:r w:rsidRPr="000F5C8C">
              <w:rPr>
                <w:rFonts w:ascii="Calibri" w:hAnsi="Calibri" w:cs="Calibri"/>
                <w:b/>
                <w:i w:val="0"/>
                <w:sz w:val="22"/>
                <w:szCs w:val="22"/>
              </w:rPr>
              <w:t>du groupement conjoint</w:t>
            </w:r>
          </w:p>
        </w:tc>
      </w:tr>
      <w:tr w:rsidR="009B1CD0" w:rsidRPr="000F5C8C" w:rsidTr="00BA3879">
        <w:trPr>
          <w:trHeight w:val="149"/>
        </w:trPr>
        <w:tc>
          <w:tcPr>
            <w:tcW w:w="4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0F5C8C" w:rsidRDefault="009B1CD0" w:rsidP="00BA38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Montant HT </w:t>
            </w:r>
          </w:p>
        </w:tc>
      </w:tr>
      <w:tr w:rsidR="009E22BB" w:rsidRPr="009E22BB" w:rsidTr="00BA3879">
        <w:trPr>
          <w:trHeight w:val="20"/>
        </w:trPr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2BB" w:rsidRPr="009E22BB" w:rsidRDefault="009E22BB" w:rsidP="009E22BB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</w:rPr>
            </w:pPr>
            <w:r w:rsidRPr="009E22BB">
              <w:rPr>
                <w:rFonts w:ascii="Calibri" w:hAnsi="Calibri" w:cs="Calibri"/>
                <w:i/>
              </w:rPr>
              <w:t>Contractant N°1 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2BB" w:rsidRPr="00B826F6" w:rsidRDefault="009E22BB" w:rsidP="009E22BB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2BB" w:rsidRPr="009E22BB" w:rsidRDefault="009E22BB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B826F6" w:rsidRPr="009E22BB" w:rsidTr="00BA3879">
        <w:trPr>
          <w:trHeight w:val="20"/>
        </w:trPr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826F6" w:rsidRPr="009E22BB" w:rsidRDefault="00B826F6" w:rsidP="00B826F6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</w:rPr>
            </w:pPr>
            <w:r w:rsidRPr="009E22BB">
              <w:rPr>
                <w:rFonts w:ascii="Calibri" w:hAnsi="Calibri" w:cs="Calibri"/>
                <w:i/>
              </w:rPr>
              <w:t>Contractant N°2 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826F6" w:rsidRPr="00B826F6" w:rsidRDefault="00B826F6" w:rsidP="00B826F6">
            <w:pPr>
              <w:rPr>
                <w:sz w:val="18"/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826F6" w:rsidRPr="009E22BB" w:rsidRDefault="00B826F6" w:rsidP="00B826F6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B826F6" w:rsidRPr="009E22BB" w:rsidTr="00BA3879">
        <w:trPr>
          <w:trHeight w:val="20"/>
        </w:trPr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F6" w:rsidRPr="009E22BB" w:rsidRDefault="007B3A82" w:rsidP="00B826F6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i/>
              </w:rPr>
            </w:pPr>
            <w:r w:rsidRPr="009E22BB">
              <w:rPr>
                <w:rFonts w:ascii="Calibri" w:hAnsi="Calibri" w:cs="Calibri"/>
                <w:i/>
              </w:rPr>
              <w:t>Contractant N°</w:t>
            </w:r>
            <w:r>
              <w:rPr>
                <w:rFonts w:ascii="Calibri" w:hAnsi="Calibri" w:cs="Calibri"/>
                <w:i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F6" w:rsidRPr="00B826F6" w:rsidRDefault="00B826F6" w:rsidP="00B826F6">
            <w:pPr>
              <w:rPr>
                <w:sz w:val="18"/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F6" w:rsidRPr="009E22BB" w:rsidRDefault="00B826F6" w:rsidP="00B826F6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</w:tbl>
    <w:p w:rsidR="00BA3879" w:rsidRPr="000F5C8C" w:rsidRDefault="00BA3879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  <w:szCs w:val="22"/>
        </w:rPr>
      </w:pPr>
    </w:p>
    <w:p w:rsidR="009B1CD0" w:rsidRPr="000F5C8C" w:rsidRDefault="009B1CD0" w:rsidP="002D1E14">
      <w:pPr>
        <w:pStyle w:val="fcase1ertab"/>
        <w:shd w:val="clear" w:color="auto" w:fill="00B0F0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5</w:t>
      </w:r>
      <w:r w:rsidRPr="000F5C8C">
        <w:rPr>
          <w:rFonts w:ascii="Calibri" w:hAnsi="Calibri" w:cs="Calibri"/>
          <w:b/>
          <w:sz w:val="22"/>
          <w:szCs w:val="22"/>
        </w:rPr>
        <w:t xml:space="preserve"> - Compte (s) à créditer :</w:t>
      </w:r>
    </w:p>
    <w:p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Le maître de l'ouvrage se libérera des sommes dues au titre du présent marché, par virement, en faisant porter le montant au crédit :</w:t>
      </w:r>
    </w:p>
    <w:p w:rsidR="005D795E" w:rsidRPr="00BA3879" w:rsidRDefault="005D795E" w:rsidP="005D795E">
      <w:pPr>
        <w:pStyle w:val="fcase1ertab"/>
        <w:tabs>
          <w:tab w:val="left" w:pos="851"/>
        </w:tabs>
        <w:spacing w:before="120"/>
        <w:rPr>
          <w:rFonts w:ascii="Calibri" w:hAnsi="Calibri" w:cs="Calibri"/>
          <w:color w:val="0070C0"/>
          <w:sz w:val="22"/>
          <w:szCs w:val="22"/>
        </w:rPr>
      </w:pPr>
      <w:r w:rsidRPr="00BA3879">
        <w:rPr>
          <w:rFonts w:ascii="Calibri" w:hAnsi="Calibri" w:cs="Calibri"/>
          <w:color w:val="0070C0"/>
          <w:sz w:val="22"/>
          <w:szCs w:val="22"/>
        </w:rPr>
        <w:lastRenderedPageBreak/>
        <w:t>Contractant N°1 : Mandataire ou titulaire</w:t>
      </w:r>
    </w:p>
    <w:p w:rsidR="00C20945" w:rsidRPr="00BA3879" w:rsidRDefault="00C20945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BA3879">
        <w:rPr>
          <w:rFonts w:ascii="Calibri" w:hAnsi="Calibri" w:cs="Calibri"/>
          <w:sz w:val="22"/>
          <w:szCs w:val="22"/>
        </w:rPr>
        <w:t>du</w:t>
      </w:r>
      <w:proofErr w:type="gramEnd"/>
      <w:r w:rsidRPr="00BA3879">
        <w:rPr>
          <w:rFonts w:ascii="Calibri" w:hAnsi="Calibri" w:cs="Calibri"/>
          <w:sz w:val="22"/>
          <w:szCs w:val="22"/>
        </w:rPr>
        <w:t xml:space="preserve"> compte ouvert au nom de :</w:t>
      </w:r>
    </w:p>
    <w:p w:rsidR="00C20945" w:rsidRPr="00BA3879" w:rsidRDefault="00C20945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BANQUE</w:t>
      </w:r>
      <w:r w:rsidRPr="00BA3879">
        <w:rPr>
          <w:rFonts w:ascii="Calibri" w:hAnsi="Calibri" w:cs="Calibri"/>
          <w:sz w:val="22"/>
          <w:szCs w:val="22"/>
        </w:rPr>
        <w:tab/>
        <w:t>:</w:t>
      </w:r>
    </w:p>
    <w:p w:rsidR="00C20945" w:rsidRPr="00BA3879" w:rsidRDefault="00C20945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AGENCE</w:t>
      </w:r>
      <w:r w:rsidRPr="00BA3879">
        <w:rPr>
          <w:rFonts w:ascii="Calibri" w:hAnsi="Calibri" w:cs="Calibri"/>
          <w:sz w:val="22"/>
          <w:szCs w:val="22"/>
        </w:rPr>
        <w:tab/>
        <w:t>:</w:t>
      </w:r>
    </w:p>
    <w:p w:rsidR="00C20945" w:rsidRPr="00BA3879" w:rsidRDefault="00C20945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ADRESSE</w:t>
      </w:r>
      <w:r w:rsidRPr="00BA3879">
        <w:rPr>
          <w:rFonts w:ascii="Calibri" w:hAnsi="Calibri" w:cs="Calibri"/>
          <w:sz w:val="22"/>
          <w:szCs w:val="22"/>
        </w:rPr>
        <w:tab/>
        <w:t>:</w:t>
      </w:r>
    </w:p>
    <w:p w:rsidR="00C20945" w:rsidRPr="00BA3879" w:rsidRDefault="00C20945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N° DE COMPTE</w:t>
      </w:r>
      <w:r w:rsidRPr="00BA3879">
        <w:rPr>
          <w:rFonts w:ascii="Calibri" w:hAnsi="Calibri" w:cs="Calibri"/>
          <w:sz w:val="22"/>
          <w:szCs w:val="22"/>
        </w:rPr>
        <w:tab/>
        <w:t>:</w:t>
      </w:r>
    </w:p>
    <w:p w:rsidR="005D795E" w:rsidRPr="00BA3879" w:rsidRDefault="005D795E" w:rsidP="009F62EE">
      <w:pPr>
        <w:pStyle w:val="En-tte"/>
        <w:tabs>
          <w:tab w:val="clear" w:pos="4536"/>
          <w:tab w:val="clear" w:pos="9072"/>
          <w:tab w:val="left" w:pos="851"/>
        </w:tabs>
        <w:spacing w:before="120"/>
        <w:jc w:val="both"/>
        <w:rPr>
          <w:rFonts w:ascii="Calibri" w:hAnsi="Calibri" w:cs="Calibri"/>
          <w:color w:val="0070C0"/>
          <w:sz w:val="22"/>
          <w:szCs w:val="22"/>
        </w:rPr>
      </w:pPr>
      <w:r w:rsidRPr="00BA3879">
        <w:rPr>
          <w:rFonts w:ascii="Calibri" w:hAnsi="Calibri" w:cs="Calibri"/>
          <w:color w:val="0070C0"/>
          <w:sz w:val="22"/>
          <w:szCs w:val="22"/>
        </w:rPr>
        <w:t>Contractant N°</w:t>
      </w:r>
      <w:r w:rsidR="00EA3376" w:rsidRPr="00BA3879">
        <w:rPr>
          <w:rFonts w:ascii="Calibri" w:hAnsi="Calibri" w:cs="Calibri"/>
          <w:color w:val="0070C0"/>
          <w:sz w:val="22"/>
          <w:szCs w:val="22"/>
        </w:rPr>
        <w:t xml:space="preserve"> </w:t>
      </w:r>
      <w:r w:rsidRPr="00BA3879">
        <w:rPr>
          <w:rFonts w:ascii="Calibri" w:hAnsi="Calibri" w:cs="Calibri"/>
          <w:color w:val="0070C0"/>
          <w:sz w:val="22"/>
          <w:szCs w:val="22"/>
        </w:rPr>
        <w:t>2 :</w:t>
      </w:r>
    </w:p>
    <w:p w:rsidR="00C20945" w:rsidRPr="00BA3879" w:rsidRDefault="00C20945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BA3879">
        <w:rPr>
          <w:rFonts w:ascii="Calibri" w:hAnsi="Calibri" w:cs="Calibri"/>
          <w:sz w:val="22"/>
          <w:szCs w:val="22"/>
        </w:rPr>
        <w:t>du</w:t>
      </w:r>
      <w:proofErr w:type="gramEnd"/>
      <w:r w:rsidRPr="00BA3879">
        <w:rPr>
          <w:rFonts w:ascii="Calibri" w:hAnsi="Calibri" w:cs="Calibri"/>
          <w:sz w:val="22"/>
          <w:szCs w:val="22"/>
        </w:rPr>
        <w:t xml:space="preserve"> compte ouvert au nom de :</w:t>
      </w:r>
    </w:p>
    <w:p w:rsidR="00C20945" w:rsidRPr="00BA3879" w:rsidRDefault="00C20945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BANQUE</w:t>
      </w:r>
      <w:r w:rsidRPr="00BA3879">
        <w:rPr>
          <w:rFonts w:ascii="Calibri" w:hAnsi="Calibri" w:cs="Calibri"/>
          <w:sz w:val="22"/>
          <w:szCs w:val="22"/>
        </w:rPr>
        <w:tab/>
        <w:t>:</w:t>
      </w:r>
    </w:p>
    <w:p w:rsidR="00C20945" w:rsidRPr="00BA3879" w:rsidRDefault="00C20945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AGENCE</w:t>
      </w:r>
      <w:r w:rsidRPr="00BA3879">
        <w:rPr>
          <w:rFonts w:ascii="Calibri" w:hAnsi="Calibri" w:cs="Calibri"/>
          <w:sz w:val="22"/>
          <w:szCs w:val="22"/>
        </w:rPr>
        <w:tab/>
        <w:t>:</w:t>
      </w:r>
    </w:p>
    <w:p w:rsidR="00C20945" w:rsidRPr="00BA3879" w:rsidRDefault="00C20945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ADRESSE</w:t>
      </w:r>
      <w:r w:rsidRPr="00BA3879">
        <w:rPr>
          <w:rFonts w:ascii="Calibri" w:hAnsi="Calibri" w:cs="Calibri"/>
          <w:sz w:val="22"/>
          <w:szCs w:val="22"/>
        </w:rPr>
        <w:tab/>
        <w:t>:</w:t>
      </w:r>
    </w:p>
    <w:p w:rsidR="00C20945" w:rsidRPr="00BA3879" w:rsidRDefault="00C20945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N° DE COMPTE</w:t>
      </w:r>
      <w:r w:rsidRPr="00BA3879">
        <w:rPr>
          <w:rFonts w:ascii="Calibri" w:hAnsi="Calibri" w:cs="Calibri"/>
          <w:sz w:val="22"/>
          <w:szCs w:val="22"/>
        </w:rPr>
        <w:tab/>
        <w:t>:</w:t>
      </w:r>
    </w:p>
    <w:p w:rsidR="00EA3376" w:rsidRPr="00BA3879" w:rsidRDefault="00EA3376" w:rsidP="009F62EE">
      <w:pPr>
        <w:pStyle w:val="En-tte"/>
        <w:tabs>
          <w:tab w:val="clear" w:pos="4536"/>
          <w:tab w:val="clear" w:pos="9072"/>
          <w:tab w:val="left" w:pos="851"/>
        </w:tabs>
        <w:spacing w:before="120"/>
        <w:jc w:val="both"/>
        <w:rPr>
          <w:rFonts w:ascii="Calibri" w:hAnsi="Calibri" w:cs="Calibri"/>
          <w:color w:val="0070C0"/>
          <w:sz w:val="22"/>
          <w:szCs w:val="22"/>
        </w:rPr>
      </w:pPr>
      <w:r w:rsidRPr="00BA3879">
        <w:rPr>
          <w:rFonts w:ascii="Calibri" w:hAnsi="Calibri" w:cs="Calibri"/>
          <w:color w:val="0070C0"/>
          <w:sz w:val="22"/>
          <w:szCs w:val="22"/>
        </w:rPr>
        <w:t>Contractant N° 3 :</w:t>
      </w:r>
    </w:p>
    <w:p w:rsidR="00EA3376" w:rsidRPr="00BA3879" w:rsidRDefault="00EA3376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BA3879">
        <w:rPr>
          <w:rFonts w:ascii="Calibri" w:hAnsi="Calibri" w:cs="Calibri"/>
          <w:sz w:val="22"/>
          <w:szCs w:val="22"/>
        </w:rPr>
        <w:t>du</w:t>
      </w:r>
      <w:proofErr w:type="gramEnd"/>
      <w:r w:rsidRPr="00BA3879">
        <w:rPr>
          <w:rFonts w:ascii="Calibri" w:hAnsi="Calibri" w:cs="Calibri"/>
          <w:sz w:val="22"/>
          <w:szCs w:val="22"/>
        </w:rPr>
        <w:t xml:space="preserve"> compte ouvert au nom de :</w:t>
      </w:r>
    </w:p>
    <w:p w:rsidR="00EA3376" w:rsidRPr="00BA3879" w:rsidRDefault="00EA3376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BANQUE</w:t>
      </w:r>
      <w:r w:rsidRPr="00BA3879">
        <w:rPr>
          <w:rFonts w:ascii="Calibri" w:hAnsi="Calibri" w:cs="Calibri"/>
          <w:sz w:val="22"/>
          <w:szCs w:val="22"/>
        </w:rPr>
        <w:tab/>
        <w:t>:</w:t>
      </w:r>
    </w:p>
    <w:p w:rsidR="00EA3376" w:rsidRPr="00BA3879" w:rsidRDefault="00EA3376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AGENCE</w:t>
      </w:r>
      <w:r w:rsidRPr="00BA3879">
        <w:rPr>
          <w:rFonts w:ascii="Calibri" w:hAnsi="Calibri" w:cs="Calibri"/>
          <w:sz w:val="22"/>
          <w:szCs w:val="22"/>
        </w:rPr>
        <w:tab/>
        <w:t>:</w:t>
      </w:r>
    </w:p>
    <w:p w:rsidR="00EA3376" w:rsidRPr="00BA3879" w:rsidRDefault="00EA3376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ADRESSE</w:t>
      </w:r>
      <w:r w:rsidRPr="00BA3879">
        <w:rPr>
          <w:rFonts w:ascii="Calibri" w:hAnsi="Calibri" w:cs="Calibri"/>
          <w:sz w:val="22"/>
          <w:szCs w:val="22"/>
        </w:rPr>
        <w:tab/>
        <w:t>:</w:t>
      </w:r>
    </w:p>
    <w:p w:rsidR="00EA3376" w:rsidRPr="00BA3879" w:rsidRDefault="00EA3376" w:rsidP="009E22BB">
      <w:pPr>
        <w:rPr>
          <w:rFonts w:ascii="Calibri" w:hAnsi="Calibri" w:cs="Calibri"/>
          <w:sz w:val="22"/>
          <w:szCs w:val="22"/>
        </w:rPr>
      </w:pPr>
      <w:r w:rsidRPr="00BA3879">
        <w:rPr>
          <w:rFonts w:ascii="Calibri" w:hAnsi="Calibri" w:cs="Calibri"/>
          <w:sz w:val="22"/>
          <w:szCs w:val="22"/>
        </w:rPr>
        <w:sym w:font="Symbol" w:char="F0A8"/>
      </w:r>
      <w:r w:rsidRPr="00BA3879">
        <w:rPr>
          <w:rFonts w:ascii="Calibri" w:hAnsi="Calibri" w:cs="Calibri"/>
          <w:sz w:val="22"/>
          <w:szCs w:val="22"/>
        </w:rPr>
        <w:t xml:space="preserve"> N° DE COMPTE</w:t>
      </w:r>
      <w:r w:rsidRPr="00BA3879">
        <w:rPr>
          <w:rFonts w:ascii="Calibri" w:hAnsi="Calibri" w:cs="Calibri"/>
          <w:sz w:val="22"/>
          <w:szCs w:val="22"/>
        </w:rPr>
        <w:tab/>
        <w:t>:</w:t>
      </w:r>
    </w:p>
    <w:p w:rsidR="009B1CD0" w:rsidRPr="000F5C8C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:rsidR="009B1CD0" w:rsidRPr="000F5C8C" w:rsidRDefault="009B1CD0" w:rsidP="00BA3879">
      <w:pPr>
        <w:pStyle w:val="fcasegauche"/>
        <w:shd w:val="clear" w:color="auto" w:fill="DEEAF6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6</w:t>
      </w:r>
      <w:r w:rsidR="00BF3C9D">
        <w:rPr>
          <w:rFonts w:ascii="Calibri" w:hAnsi="Calibri" w:cs="Calibri"/>
          <w:b/>
          <w:sz w:val="22"/>
          <w:szCs w:val="22"/>
        </w:rPr>
        <w:t xml:space="preserve"> - </w:t>
      </w:r>
      <w:r w:rsidR="00BA3879">
        <w:rPr>
          <w:rFonts w:ascii="Calibri" w:hAnsi="Calibri" w:cs="Calibri"/>
          <w:b/>
          <w:sz w:val="22"/>
          <w:szCs w:val="22"/>
        </w:rPr>
        <w:t>Avance</w:t>
      </w:r>
    </w:p>
    <w:p w:rsidR="009B1CD0" w:rsidRPr="000F5C8C" w:rsidRDefault="009B1CD0" w:rsidP="00934503">
      <w:pPr>
        <w:tabs>
          <w:tab w:val="left" w:pos="426"/>
          <w:tab w:val="left" w:pos="851"/>
        </w:tabs>
        <w:rPr>
          <w:rFonts w:ascii="Calibri" w:hAnsi="Calibri" w:cs="Calibri"/>
          <w:b/>
          <w:sz w:val="22"/>
          <w:szCs w:val="22"/>
        </w:rPr>
      </w:pPr>
    </w:p>
    <w:p w:rsidR="009B1CD0" w:rsidRPr="000F5C8C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Je renonce au bénéfice de l'avance</w:t>
      </w:r>
      <w:r w:rsidR="00CA40FD">
        <w:rPr>
          <w:rStyle w:val="Appelnotedebasdep"/>
          <w:rFonts w:ascii="Calibri" w:hAnsi="Calibri" w:cs="Calibri"/>
          <w:sz w:val="22"/>
          <w:szCs w:val="22"/>
        </w:rPr>
        <w:footnoteReference w:id="5"/>
      </w:r>
      <w:r w:rsidRPr="000F5C8C">
        <w:rPr>
          <w:rFonts w:ascii="Calibri" w:hAnsi="Calibri" w:cs="Calibri"/>
          <w:sz w:val="22"/>
          <w:szCs w:val="22"/>
        </w:rPr>
        <w:t> :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NON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9F62EE">
        <w:rPr>
          <w:rFonts w:ascii="Calibri" w:hAnsi="Calibri" w:cs="Calibri"/>
          <w:sz w:val="22"/>
          <w:szCs w:val="22"/>
        </w:rPr>
      </w:r>
      <w:r w:rsidR="009F62EE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OUI</w:t>
      </w:r>
    </w:p>
    <w:p w:rsidR="009B1CD0" w:rsidRPr="000F5C8C" w:rsidRDefault="009B1CD0" w:rsidP="009B45B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257F73" w:rsidRPr="000F5C8C" w:rsidRDefault="00257F73" w:rsidP="0001492C">
      <w:pPr>
        <w:pStyle w:val="fcasegauche"/>
        <w:shd w:val="clear" w:color="auto" w:fill="DEEAF6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7</w:t>
      </w:r>
      <w:r w:rsidRPr="000F5C8C">
        <w:rPr>
          <w:rFonts w:ascii="Calibri" w:hAnsi="Calibri" w:cs="Calibri"/>
          <w:b/>
          <w:sz w:val="22"/>
          <w:szCs w:val="22"/>
        </w:rPr>
        <w:t xml:space="preserve"> - Durée d’exécution du marché</w:t>
      </w:r>
      <w:r w:rsidR="0093794C" w:rsidRPr="000F5C8C">
        <w:rPr>
          <w:rFonts w:ascii="Calibri" w:hAnsi="Calibri" w:cs="Calibri"/>
          <w:b/>
          <w:sz w:val="22"/>
          <w:szCs w:val="22"/>
        </w:rPr>
        <w:t xml:space="preserve"> </w:t>
      </w:r>
    </w:p>
    <w:p w:rsidR="00380DDD" w:rsidRPr="000F5C8C" w:rsidRDefault="00380DDD" w:rsidP="00257F73">
      <w:pPr>
        <w:shd w:val="clear" w:color="auto" w:fill="FFFFFF"/>
        <w:ind w:right="140"/>
        <w:jc w:val="both"/>
        <w:rPr>
          <w:rFonts w:ascii="Calibri" w:hAnsi="Calibri" w:cs="Arial"/>
          <w:sz w:val="22"/>
          <w:szCs w:val="22"/>
        </w:rPr>
      </w:pPr>
    </w:p>
    <w:p w:rsidR="005D178B" w:rsidRDefault="005D178B" w:rsidP="005D178B">
      <w:pPr>
        <w:suppressAutoHyphens w:val="0"/>
        <w:autoSpaceDE w:val="0"/>
        <w:autoSpaceDN w:val="0"/>
        <w:adjustRightInd w:val="0"/>
        <w:spacing w:after="60"/>
        <w:jc w:val="both"/>
        <w:rPr>
          <w:rFonts w:ascii="Calibri" w:hAnsi="Calibri" w:cs="Calibri"/>
          <w:sz w:val="22"/>
          <w:szCs w:val="22"/>
        </w:rPr>
      </w:pPr>
      <w:r w:rsidRPr="009F62EE">
        <w:rPr>
          <w:rFonts w:ascii="Calibri" w:hAnsi="Calibri" w:cs="Calibri"/>
          <w:sz w:val="22"/>
          <w:szCs w:val="22"/>
        </w:rPr>
        <w:t>Le délai d’exécution, est de</w:t>
      </w:r>
      <w:r w:rsidR="00A34680" w:rsidRPr="009F62EE">
        <w:rPr>
          <w:rFonts w:ascii="Calibri" w:hAnsi="Calibri" w:cs="Calibri"/>
          <w:sz w:val="22"/>
          <w:szCs w:val="22"/>
        </w:rPr>
        <w:t> </w:t>
      </w:r>
      <w:r w:rsidR="00570FD0" w:rsidRPr="009F62EE">
        <w:rPr>
          <w:rFonts w:ascii="Calibri" w:hAnsi="Calibri" w:cs="Calibri"/>
          <w:b/>
          <w:color w:val="000000"/>
          <w:sz w:val="22"/>
          <w:szCs w:val="22"/>
          <w:lang w:eastAsia="fr-FR"/>
        </w:rPr>
        <w:t>31 semaines</w:t>
      </w:r>
      <w:r w:rsidR="00240E3D" w:rsidRPr="009F62EE">
        <w:rPr>
          <w:rFonts w:ascii="Calibri" w:hAnsi="Calibri" w:cs="Calibri"/>
          <w:b/>
          <w:sz w:val="22"/>
          <w:szCs w:val="22"/>
        </w:rPr>
        <w:t xml:space="preserve"> dont </w:t>
      </w:r>
      <w:r w:rsidR="00570FD0" w:rsidRPr="009F62EE">
        <w:rPr>
          <w:rFonts w:ascii="Calibri" w:hAnsi="Calibri" w:cs="Calibri"/>
          <w:b/>
          <w:sz w:val="22"/>
          <w:szCs w:val="22"/>
        </w:rPr>
        <w:t>4 semaines</w:t>
      </w:r>
      <w:r w:rsidR="00240E3D" w:rsidRPr="009F62EE">
        <w:rPr>
          <w:rFonts w:ascii="Calibri" w:hAnsi="Calibri" w:cs="Calibri"/>
          <w:sz w:val="22"/>
          <w:szCs w:val="22"/>
        </w:rPr>
        <w:t xml:space="preserve"> de préparation à compter de la date prescrite par l’ordre</w:t>
      </w:r>
      <w:r w:rsidR="00240E3D" w:rsidRPr="00570FD0">
        <w:rPr>
          <w:rFonts w:ascii="Calibri" w:hAnsi="Calibri" w:cs="Calibri"/>
          <w:sz w:val="22"/>
          <w:szCs w:val="22"/>
        </w:rPr>
        <w:t xml:space="preserve"> de service de démarrage.</w:t>
      </w:r>
    </w:p>
    <w:p w:rsidR="0055487F" w:rsidRPr="000F5C8C" w:rsidRDefault="0055487F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160865" w:rsidRPr="000F5C8C" w:rsidRDefault="00160865" w:rsidP="0001492C">
      <w:pPr>
        <w:pStyle w:val="fcasegauche"/>
        <w:shd w:val="clear" w:color="auto" w:fill="DEEAF6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 xml:space="preserve">B8 – Mois d’établissement des prix </w:t>
      </w:r>
    </w:p>
    <w:p w:rsidR="00160865" w:rsidRPr="00A34680" w:rsidRDefault="00160865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160865" w:rsidRDefault="00160865" w:rsidP="00160865">
      <w:pPr>
        <w:rPr>
          <w:rFonts w:ascii="Calibri" w:hAnsi="Calibri"/>
          <w:sz w:val="22"/>
          <w:szCs w:val="22"/>
        </w:rPr>
      </w:pPr>
      <w:r w:rsidRPr="007B3A82">
        <w:rPr>
          <w:rFonts w:ascii="Calibri" w:hAnsi="Calibri"/>
          <w:sz w:val="22"/>
          <w:szCs w:val="22"/>
        </w:rPr>
        <w:t xml:space="preserve">Les prix sont réputés établis sur la base des conditions économiques du mois m0 : </w:t>
      </w:r>
      <w:r w:rsidR="00570FD0">
        <w:rPr>
          <w:rFonts w:ascii="Calibri" w:hAnsi="Calibri"/>
          <w:b/>
          <w:sz w:val="22"/>
          <w:szCs w:val="22"/>
        </w:rPr>
        <w:t xml:space="preserve">mars </w:t>
      </w:r>
      <w:r w:rsidR="007B3A82" w:rsidRPr="007B3A82">
        <w:rPr>
          <w:rFonts w:ascii="Calibri" w:hAnsi="Calibri"/>
          <w:b/>
          <w:sz w:val="22"/>
          <w:szCs w:val="22"/>
        </w:rPr>
        <w:t>2026</w:t>
      </w:r>
    </w:p>
    <w:p w:rsidR="0055487F" w:rsidRPr="000F5C8C" w:rsidRDefault="0055487F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0F5C8C" w:rsidTr="002D1E14">
        <w:tc>
          <w:tcPr>
            <w:tcW w:w="10419" w:type="dxa"/>
            <w:shd w:val="clear" w:color="auto" w:fill="00B0F0"/>
          </w:tcPr>
          <w:p w:rsidR="009B1CD0" w:rsidRPr="000F5C8C" w:rsidRDefault="00257F73" w:rsidP="00D41AD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Signature </w:t>
            </w:r>
            <w:r w:rsidR="00660727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 marché ou de l’accord-cadre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par le </w:t>
            </w:r>
            <w:r w:rsidR="00D41AD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candidat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ou</w:t>
            </w:r>
            <w:r w:rsidR="00354C0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chaque membre du groupement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332B12" w:rsidRPr="000F5C8C" w:rsidRDefault="00257F73" w:rsidP="0001492C">
      <w:pPr>
        <w:pStyle w:val="fcase1ertab"/>
        <w:shd w:val="clear" w:color="auto" w:fill="DEEAF6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</w:t>
      </w:r>
      <w:r w:rsidR="00332B12" w:rsidRPr="000F5C8C">
        <w:rPr>
          <w:rFonts w:ascii="Calibri" w:hAnsi="Calibri" w:cs="Calibri"/>
          <w:b/>
          <w:sz w:val="22"/>
          <w:szCs w:val="22"/>
        </w:rPr>
        <w:t xml:space="preserve">1 – Signature du marché ou de l’accord-cadre par le </w:t>
      </w:r>
      <w:r w:rsidR="00D41AD4" w:rsidRPr="000F5C8C">
        <w:rPr>
          <w:rFonts w:ascii="Calibri" w:hAnsi="Calibri" w:cs="Calibri"/>
          <w:b/>
          <w:sz w:val="22"/>
          <w:szCs w:val="22"/>
        </w:rPr>
        <w:t>candidat</w:t>
      </w:r>
      <w:r w:rsidR="002D0C1C">
        <w:rPr>
          <w:rFonts w:ascii="Calibri" w:hAnsi="Calibri" w:cs="Calibri"/>
          <w:b/>
          <w:sz w:val="22"/>
          <w:szCs w:val="22"/>
        </w:rPr>
        <w:t xml:space="preserve"> individuel </w:t>
      </w:r>
    </w:p>
    <w:p w:rsidR="00332B12" w:rsidRPr="000F5C8C" w:rsidRDefault="00332B12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332B12" w:rsidP="002D0C1C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proofErr w:type="gramEnd"/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</w:t>
            </w:r>
            <w:r w:rsidR="002D0C1C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6"/>
            </w: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5D178B" w:rsidRPr="000F5C8C" w:rsidRDefault="005D178B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p w:rsidR="00332B12" w:rsidRPr="000F5C8C" w:rsidRDefault="00257F73" w:rsidP="0001492C">
      <w:pPr>
        <w:pStyle w:val="fcase1ertab"/>
        <w:shd w:val="clear" w:color="auto" w:fill="DEEAF6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</w:t>
      </w:r>
      <w:r w:rsidR="00332B12" w:rsidRPr="000F5C8C">
        <w:rPr>
          <w:rFonts w:ascii="Calibri" w:hAnsi="Calibri" w:cs="Calibri"/>
          <w:b/>
          <w:sz w:val="22"/>
          <w:szCs w:val="22"/>
        </w:rPr>
        <w:t>2 – Signature du marché ou de l’acc</w:t>
      </w:r>
      <w:r w:rsidR="002D0C1C">
        <w:rPr>
          <w:rFonts w:ascii="Calibri" w:hAnsi="Calibri" w:cs="Calibri"/>
          <w:b/>
          <w:sz w:val="22"/>
          <w:szCs w:val="22"/>
        </w:rPr>
        <w:t>ord-cadre en cas de groupement </w:t>
      </w:r>
    </w:p>
    <w:p w:rsidR="00332B12" w:rsidRDefault="00332B12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BA3879" w:rsidRPr="000F5C8C" w:rsidRDefault="00BA3879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2D0C1C" w:rsidP="002D0C1C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du</w:t>
            </w:r>
            <w:proofErr w:type="gram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signataire </w:t>
            </w:r>
            <w:r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7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EB7B65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D04EF2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7B3A82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D9D9D9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D9D9D9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B3A82" w:rsidRPr="000F5C8C" w:rsidTr="007B3A82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B3A82" w:rsidRPr="000F5C8C" w:rsidRDefault="007B3A8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B3A82" w:rsidRPr="000F5C8C" w:rsidRDefault="007B3A8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B3A82" w:rsidRPr="000F5C8C" w:rsidRDefault="007B3A8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CA40FD" w:rsidRDefault="00BA3879" w:rsidP="00DA41B7">
      <w:pPr>
        <w:shd w:val="clear" w:color="auto" w:fill="00B0F0"/>
        <w:tabs>
          <w:tab w:val="left" w:pos="851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</w:t>
      </w:r>
      <w:r w:rsidR="00DA41B7" w:rsidRPr="00CA40FD">
        <w:rPr>
          <w:rFonts w:ascii="Calibri" w:hAnsi="Calibri" w:cs="Calibri"/>
          <w:b/>
          <w:bCs/>
          <w:sz w:val="22"/>
          <w:szCs w:val="22"/>
        </w:rPr>
        <w:t xml:space="preserve"> – Désignation de l’acheteur </w:t>
      </w:r>
    </w:p>
    <w:p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 xml:space="preserve">Désignation de l’acheteur </w:t>
      </w:r>
    </w:p>
    <w:p w:rsidR="00DA41B7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Nom, prénom, qualité du signataire du marché</w:t>
      </w:r>
      <w:r w:rsidR="00CA40FD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:</w:t>
      </w:r>
    </w:p>
    <w:p w:rsidR="00DA41B7" w:rsidRPr="00661281" w:rsidRDefault="00E95DE2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Monsieur le Directeur Général</w:t>
      </w:r>
      <w:r w:rsidR="00DA41B7"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 des 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 xml:space="preserve">3 quai des Célestins 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BP 2251 - 69229 LYON CEDEX 02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(N° SIRET 266 900 273 00019 - Code A.P.E. 851A)</w:t>
      </w:r>
    </w:p>
    <w:p w:rsidR="00DA41B7" w:rsidRPr="00661281" w:rsidRDefault="00DA41B7" w:rsidP="00DA41B7">
      <w:pPr>
        <w:jc w:val="both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spacing w:val="-10"/>
          <w:position w:val="-2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12" w:history="1">
        <w:r w:rsidRPr="00661281">
          <w:rPr>
            <w:rFonts w:ascii="Calibri" w:hAnsi="Calibri" w:cs="Calibri"/>
            <w:sz w:val="22"/>
            <w:szCs w:val="22"/>
          </w:rPr>
          <w:t>article R. 2191-59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code de la commande publique, auquel renvoie l’</w:t>
      </w:r>
      <w:hyperlink r:id="rId13" w:history="1">
        <w:r w:rsidRPr="00661281">
          <w:rPr>
            <w:rFonts w:ascii="Calibri" w:hAnsi="Calibri" w:cs="Calibri"/>
            <w:sz w:val="22"/>
            <w:szCs w:val="22"/>
          </w:rPr>
          <w:t>article R. 2391-28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même code</w:t>
      </w:r>
      <w:r w:rsidRPr="00661281" w:rsidDel="003A7270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(nantissements ou cessions de créances)</w:t>
      </w: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i/>
          <w:sz w:val="22"/>
          <w:szCs w:val="22"/>
        </w:rPr>
        <w:t>(Indiquer l’identité de la personne, ses adresses postale et électronique, ses numéros de téléphone et de télécopie)</w:t>
      </w:r>
    </w:p>
    <w:p w:rsidR="00DA41B7" w:rsidRPr="00661281" w:rsidRDefault="00DA41B7" w:rsidP="00DA41B7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Monsieur le Directeur des Achats des Hospices Civils de Lyon  </w:t>
      </w:r>
    </w:p>
    <w:p w:rsidR="00DA41B7" w:rsidRPr="00661281" w:rsidRDefault="00DA41B7" w:rsidP="00DA41B7">
      <w:pPr>
        <w:tabs>
          <w:tab w:val="left" w:pos="-709"/>
        </w:tabs>
        <w:jc w:val="center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sz w:val="22"/>
          <w:szCs w:val="22"/>
        </w:rPr>
        <w:t>45 rue Villon CS 48283 - 69373 LYON CEDEX 08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</w:p>
    <w:p w:rsidR="00DA41B7" w:rsidRPr="00661281" w:rsidRDefault="00DA41B7" w:rsidP="00DA41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Désignation, adresse, numéro de téléphone des comptables assignataires :</w:t>
      </w: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Monsieur le Receveur des Finances, Comptable des HCL</w:t>
      </w:r>
    </w:p>
    <w:p w:rsidR="00C56954" w:rsidRPr="00C56954" w:rsidRDefault="00C56954" w:rsidP="00C56954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C56954">
        <w:rPr>
          <w:rFonts w:ascii="Calibri" w:hAnsi="Calibri" w:cs="Calibri"/>
          <w:b/>
          <w:bCs/>
          <w:snapToGrid w:val="0"/>
          <w:sz w:val="22"/>
          <w:szCs w:val="22"/>
        </w:rPr>
        <w:t>Trésorerie hospitalière de la Métropole de Lyon 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3 Quai des Célestins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69237 LYON CEDEX 02</w:t>
      </w:r>
    </w:p>
    <w:p w:rsidR="00DA41B7" w:rsidRPr="00661281" w:rsidRDefault="00DA41B7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Téléphone : 04 72 40 70 69</w:t>
      </w:r>
      <w:r w:rsidRPr="00661281">
        <w:rPr>
          <w:rFonts w:ascii="Calibri" w:hAnsi="Calibri" w:cs="Calibri"/>
          <w:sz w:val="22"/>
          <w:szCs w:val="22"/>
        </w:rPr>
        <w:t xml:space="preserve"> - </w:t>
      </w: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Télécopie : 04 72 40 73 95</w:t>
      </w:r>
    </w:p>
    <w:p w:rsidR="009D52B4" w:rsidRPr="000F5C8C" w:rsidRDefault="009D52B4" w:rsidP="00034F56">
      <w:pPr>
        <w:pStyle w:val="fcase2metab"/>
        <w:ind w:left="0" w:firstLine="0"/>
        <w:rPr>
          <w:rFonts w:ascii="Calibri" w:hAnsi="Calibri" w:cs="Calibri"/>
          <w:sz w:val="22"/>
          <w:szCs w:val="22"/>
        </w:rPr>
      </w:pPr>
    </w:p>
    <w:p w:rsidR="00034F56" w:rsidRPr="000F5C8C" w:rsidRDefault="00034F56" w:rsidP="0001492C">
      <w:pPr>
        <w:pStyle w:val="fcase2metab"/>
        <w:shd w:val="clear" w:color="auto" w:fill="FFFFFF"/>
        <w:rPr>
          <w:rFonts w:ascii="Calibri" w:hAnsi="Calibri" w:cs="Calibri"/>
          <w:sz w:val="22"/>
          <w:szCs w:val="22"/>
        </w:rPr>
      </w:pPr>
      <w:r w:rsidRPr="00CA40FD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CA40F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CA40FD">
        <w:rPr>
          <w:rFonts w:ascii="Calibri" w:hAnsi="Calibri" w:cs="Calibri"/>
          <w:sz w:val="22"/>
          <w:szCs w:val="22"/>
        </w:rPr>
        <w:t>Imputation budgétaire :</w:t>
      </w:r>
      <w:r w:rsidR="00D610EC" w:rsidRPr="00CA40FD">
        <w:rPr>
          <w:rFonts w:ascii="Calibri" w:hAnsi="Calibri" w:cs="Calibri"/>
          <w:sz w:val="22"/>
          <w:szCs w:val="22"/>
        </w:rPr>
        <w:t xml:space="preserve"> Classe 2</w:t>
      </w:r>
      <w:r w:rsidR="009D52B4" w:rsidRPr="00CA40FD">
        <w:rPr>
          <w:rFonts w:ascii="Calibri" w:hAnsi="Calibri" w:cs="Calibri"/>
          <w:sz w:val="22"/>
          <w:szCs w:val="22"/>
        </w:rPr>
        <w:t xml:space="preserve"> </w:t>
      </w:r>
    </w:p>
    <w:p w:rsidR="009D52B4" w:rsidRPr="000F5C8C" w:rsidRDefault="009D52B4" w:rsidP="00034F56">
      <w:pPr>
        <w:pStyle w:val="fcase2metab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84"/>
        <w:gridCol w:w="1843"/>
        <w:gridCol w:w="3867"/>
      </w:tblGrid>
      <w:tr w:rsidR="009D52B4" w:rsidRPr="000F5C8C" w:rsidTr="009D52B4">
        <w:trPr>
          <w:trHeight w:val="754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BA387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  <w:r w:rsidR="00BA387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BA387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BA387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</w:tc>
      </w:tr>
      <w:tr w:rsidR="009D52B4" w:rsidRPr="000F5C8C" w:rsidTr="00BA3879">
        <w:trPr>
          <w:trHeight w:val="1132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4F41DC" w:rsidRDefault="00E95DE2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Monsieur le Directeur Général</w:t>
            </w:r>
          </w:p>
          <w:p w:rsidR="004F41DC" w:rsidRPr="00661281" w:rsidRDefault="004F41DC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proofErr w:type="gramStart"/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des</w:t>
            </w:r>
            <w:proofErr w:type="gramEnd"/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 Hospices Civils de Lyon</w:t>
            </w:r>
          </w:p>
          <w:p w:rsidR="009D52B4" w:rsidRDefault="009D52B4" w:rsidP="00CA40FD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CA40FD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Par délégation,</w:t>
            </w:r>
          </w:p>
          <w:p w:rsidR="009F62EE" w:rsidRDefault="009F62EE" w:rsidP="00CA40FD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</w:p>
          <w:p w:rsidR="009F62EE" w:rsidRDefault="009F62EE" w:rsidP="00CA40FD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</w:p>
          <w:p w:rsidR="009F62EE" w:rsidRPr="00CA40FD" w:rsidRDefault="009F62EE" w:rsidP="00CA40FD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</w:p>
          <w:p w:rsidR="009D52B4" w:rsidRPr="000F5C8C" w:rsidRDefault="009D52B4" w:rsidP="009D52B4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Cf. Signature électronique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9D52B4" w:rsidRPr="000F5C8C" w:rsidRDefault="009D52B4" w:rsidP="00A44BED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E4064" w:rsidRPr="000F5C8C" w:rsidRDefault="00CE4064" w:rsidP="009D52B4">
      <w:pPr>
        <w:rPr>
          <w:rFonts w:ascii="Calibri" w:hAnsi="Calibri" w:cs="Calibri"/>
          <w:snapToGrid w:val="0"/>
          <w:color w:val="000000"/>
          <w:sz w:val="22"/>
          <w:szCs w:val="22"/>
        </w:rPr>
      </w:pPr>
    </w:p>
    <w:p w:rsidR="00D41AD4" w:rsidRPr="000F5C8C" w:rsidRDefault="00D41AD4" w:rsidP="009D52B4">
      <w:pPr>
        <w:rPr>
          <w:rFonts w:ascii="Calibri" w:hAnsi="Calibri" w:cs="Calibri"/>
          <w:snapToGrid w:val="0"/>
          <w:color w:val="000000"/>
          <w:sz w:val="22"/>
          <w:szCs w:val="22"/>
        </w:rPr>
      </w:pPr>
      <w:bookmarkStart w:id="0" w:name="_GoBack"/>
      <w:bookmarkEnd w:id="0"/>
    </w:p>
    <w:sectPr w:rsidR="00D41AD4" w:rsidRPr="000F5C8C" w:rsidSect="007B3A82">
      <w:type w:val="continuous"/>
      <w:pgSz w:w="11906" w:h="16838"/>
      <w:pgMar w:top="454" w:right="851" w:bottom="567" w:left="85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B3" w:rsidRDefault="00BA0EB3">
      <w:r>
        <w:separator/>
      </w:r>
    </w:p>
  </w:endnote>
  <w:endnote w:type="continuationSeparator" w:id="0">
    <w:p w:rsidR="00BA0EB3" w:rsidRDefault="00BA0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2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144"/>
      <w:gridCol w:w="896"/>
      <w:gridCol w:w="567"/>
      <w:gridCol w:w="165"/>
      <w:gridCol w:w="544"/>
    </w:tblGrid>
    <w:tr w:rsidR="00F56816" w:rsidTr="00034F56">
      <w:trPr>
        <w:tblHeader/>
      </w:trPr>
      <w:tc>
        <w:tcPr>
          <w:tcW w:w="2906" w:type="dxa"/>
          <w:shd w:val="clear" w:color="auto" w:fill="66CCFF"/>
        </w:tcPr>
        <w:p w:rsidR="00F56816" w:rsidRPr="00034F56" w:rsidRDefault="00F56816" w:rsidP="000406A1">
          <w:pPr>
            <w:ind w:right="-638"/>
            <w:rPr>
              <w:rFonts w:ascii="Arial" w:hAnsi="Arial" w:cs="Arial"/>
              <w:i/>
              <w:sz w:val="16"/>
              <w:szCs w:val="16"/>
            </w:rPr>
          </w:pPr>
          <w:r w:rsidRPr="00034F56">
            <w:rPr>
              <w:rFonts w:ascii="Arial" w:hAnsi="Arial" w:cs="Arial"/>
              <w:sz w:val="16"/>
              <w:szCs w:val="16"/>
            </w:rPr>
            <w:t>ATTRI1– Acte d’engagement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5144" w:type="dxa"/>
          <w:shd w:val="clear" w:color="auto" w:fill="66CCFF"/>
        </w:tcPr>
        <w:p w:rsidR="00F56816" w:rsidRPr="00E23E1F" w:rsidRDefault="00F56816" w:rsidP="00E23E1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896" w:type="dxa"/>
          <w:shd w:val="clear" w:color="auto" w:fill="66CCFF"/>
        </w:tcPr>
        <w:p w:rsidR="00F56816" w:rsidRPr="000406A1" w:rsidRDefault="00F56816">
          <w:pPr>
            <w:tabs>
              <w:tab w:val="center" w:pos="1366"/>
              <w:tab w:val="right" w:pos="2733"/>
            </w:tabs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F56816" w:rsidRPr="000406A1" w:rsidRDefault="00F5681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PAGE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A34680">
            <w:rPr>
              <w:rStyle w:val="Numrodepage"/>
              <w:rFonts w:cs="Arial"/>
              <w:noProof/>
              <w:sz w:val="16"/>
              <w:szCs w:val="16"/>
            </w:rPr>
            <w:t>5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NUMPAGES \*Arabic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A34680">
            <w:rPr>
              <w:rStyle w:val="Numrodepage"/>
              <w:rFonts w:cs="Arial"/>
              <w:noProof/>
              <w:sz w:val="16"/>
              <w:szCs w:val="16"/>
            </w:rPr>
            <w:t>8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</w:tr>
  </w:tbl>
  <w:p w:rsidR="00F56816" w:rsidRDefault="00F568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B3" w:rsidRDefault="00BA0EB3">
      <w:r>
        <w:separator/>
      </w:r>
    </w:p>
  </w:footnote>
  <w:footnote w:type="continuationSeparator" w:id="0">
    <w:p w:rsidR="00BA0EB3" w:rsidRDefault="00BA0EB3">
      <w:r>
        <w:continuationSeparator/>
      </w:r>
    </w:p>
  </w:footnote>
  <w:footnote w:id="1">
    <w:p w:rsidR="007B3A82" w:rsidRDefault="007B3A82">
      <w:pPr>
        <w:pStyle w:val="Notedebasdepage"/>
        <w:rPr>
          <w:rFonts w:asciiTheme="minorHAnsi" w:hAnsiTheme="minorHAnsi" w:cstheme="minorHAnsi"/>
        </w:rPr>
      </w:pPr>
      <w:r w:rsidRPr="007B3A82">
        <w:rPr>
          <w:rStyle w:val="Appelnotedebasdep"/>
          <w:rFonts w:asciiTheme="minorHAnsi" w:hAnsiTheme="minorHAnsi" w:cstheme="minorHAnsi"/>
        </w:rPr>
        <w:footnoteRef/>
      </w:r>
      <w:r w:rsidRPr="007B3A82">
        <w:rPr>
          <w:rFonts w:asciiTheme="minorHAnsi" w:hAnsiTheme="minorHAnsi" w:cstheme="minorHAnsi"/>
        </w:rPr>
        <w:t xml:space="preserve"> N° et intitulé</w:t>
      </w:r>
    </w:p>
    <w:p w:rsidR="007B3A82" w:rsidRPr="007B3A82" w:rsidRDefault="007B3A82">
      <w:pPr>
        <w:pStyle w:val="Notedebasdepage"/>
        <w:rPr>
          <w:rFonts w:asciiTheme="minorHAnsi" w:hAnsiTheme="minorHAnsi" w:cstheme="minorHAnsi"/>
        </w:rPr>
      </w:pPr>
    </w:p>
  </w:footnote>
  <w:footnote w:id="2">
    <w:p w:rsidR="00487484" w:rsidRPr="0001492C" w:rsidRDefault="00487484">
      <w:pPr>
        <w:pStyle w:val="Notedebasdepage"/>
        <w:rPr>
          <w:rFonts w:ascii="Calibri" w:hAnsi="Calibri"/>
        </w:rPr>
      </w:pPr>
      <w:r w:rsidRPr="0001492C">
        <w:rPr>
          <w:rStyle w:val="Appelnotedebasdep"/>
          <w:rFonts w:ascii="Calibri" w:hAnsi="Calibri"/>
        </w:rPr>
        <w:footnoteRef/>
      </w:r>
      <w:r w:rsidRPr="0001492C">
        <w:rPr>
          <w:rFonts w:ascii="Calibri" w:hAnsi="Calibri"/>
        </w:rPr>
        <w:t xml:space="preserve"> </w:t>
      </w:r>
      <w:r w:rsidRPr="0001492C">
        <w:rPr>
          <w:rFonts w:ascii="Calibri" w:hAnsi="Calibri" w:cs="Calibri"/>
        </w:rPr>
        <w:t>Joindre les pouvoirs en annexe du présent document</w:t>
      </w:r>
    </w:p>
  </w:footnote>
  <w:footnote w:id="3">
    <w:p w:rsidR="00487484" w:rsidRPr="0001492C" w:rsidRDefault="00487484">
      <w:pPr>
        <w:pStyle w:val="Notedebasdepage"/>
        <w:rPr>
          <w:rFonts w:ascii="Calibri" w:hAnsi="Calibri"/>
        </w:rPr>
      </w:pPr>
      <w:r w:rsidRPr="0001492C">
        <w:rPr>
          <w:rStyle w:val="Appelnotedebasdep"/>
          <w:rFonts w:ascii="Calibri" w:hAnsi="Calibri"/>
        </w:rPr>
        <w:footnoteRef/>
      </w:r>
      <w:r w:rsidRPr="0001492C">
        <w:rPr>
          <w:rFonts w:ascii="Calibri" w:hAnsi="Calibri"/>
        </w:rPr>
        <w:t xml:space="preserve"> </w:t>
      </w:r>
      <w:r w:rsidRPr="0001492C">
        <w:rPr>
          <w:rFonts w:ascii="Calibri" w:hAnsi="Calibri" w:cs="Calibri"/>
        </w:rPr>
        <w:t>Joindre les pouvoirs en annexe du présent document</w:t>
      </w:r>
    </w:p>
  </w:footnote>
  <w:footnote w:id="4">
    <w:p w:rsidR="00487484" w:rsidRPr="0001492C" w:rsidRDefault="00487484">
      <w:pPr>
        <w:pStyle w:val="Notedebasdepage"/>
        <w:rPr>
          <w:rFonts w:ascii="Calibri" w:hAnsi="Calibri"/>
        </w:rPr>
      </w:pPr>
      <w:r w:rsidRPr="0001492C">
        <w:rPr>
          <w:rStyle w:val="Appelnotedebasdep"/>
          <w:rFonts w:ascii="Calibri" w:hAnsi="Calibri"/>
        </w:rPr>
        <w:footnoteRef/>
      </w:r>
      <w:r w:rsidRPr="0001492C">
        <w:rPr>
          <w:rFonts w:ascii="Calibri" w:hAnsi="Calibri"/>
        </w:rPr>
        <w:t xml:space="preserve"> </w:t>
      </w:r>
      <w:r w:rsidRPr="0001492C">
        <w:rPr>
          <w:rFonts w:ascii="Calibri" w:hAnsi="Calibri" w:cs="Calibri"/>
        </w:rPr>
        <w:t>Donner des précisions sur l’étendue du mandat</w:t>
      </w:r>
    </w:p>
  </w:footnote>
  <w:footnote w:id="5">
    <w:p w:rsidR="00CA40FD" w:rsidRPr="00CA40FD" w:rsidRDefault="00CA40FD">
      <w:pPr>
        <w:pStyle w:val="Notedebasdepage"/>
      </w:pPr>
      <w:r w:rsidRPr="00CA40FD">
        <w:rPr>
          <w:rStyle w:val="Appelnotedebasdep"/>
        </w:rPr>
        <w:footnoteRef/>
      </w:r>
      <w:r w:rsidRPr="00CA40FD">
        <w:t xml:space="preserve"> </w:t>
      </w:r>
      <w:r w:rsidRPr="00CA40FD">
        <w:rPr>
          <w:rFonts w:ascii="Calibri" w:hAnsi="Calibri" w:cs="Calibri"/>
        </w:rPr>
        <w:t>Cocher la case correspondante</w:t>
      </w:r>
    </w:p>
  </w:footnote>
  <w:footnote w:id="6">
    <w:p w:rsidR="002D0C1C" w:rsidRPr="00CA40FD" w:rsidRDefault="002D0C1C">
      <w:pPr>
        <w:pStyle w:val="Notedebasdepage"/>
      </w:pPr>
      <w:r w:rsidRPr="00CA40FD">
        <w:rPr>
          <w:rStyle w:val="Appelnotedebasdep"/>
        </w:rPr>
        <w:footnoteRef/>
      </w:r>
      <w:r w:rsidRPr="00CA40FD">
        <w:t xml:space="preserve"> </w:t>
      </w:r>
      <w:r w:rsidRPr="00CA40FD">
        <w:rPr>
          <w:rFonts w:ascii="Calibri" w:hAnsi="Calibri" w:cs="Calibri"/>
        </w:rPr>
        <w:t>Le signataire doit avoir le pouvoir d’engager la personne qu’il représente</w:t>
      </w:r>
    </w:p>
  </w:footnote>
  <w:footnote w:id="7">
    <w:p w:rsidR="002D0C1C" w:rsidRPr="00CA40FD" w:rsidRDefault="002D0C1C">
      <w:pPr>
        <w:pStyle w:val="Notedebasdepage"/>
      </w:pPr>
      <w:r w:rsidRPr="00CA40FD">
        <w:rPr>
          <w:rStyle w:val="Appelnotedebasdep"/>
        </w:rPr>
        <w:footnoteRef/>
      </w:r>
      <w:r w:rsidRPr="00CA40FD">
        <w:t xml:space="preserve"> </w:t>
      </w:r>
      <w:r w:rsidRPr="00CA40FD">
        <w:rPr>
          <w:rFonts w:ascii="Calibri" w:hAnsi="Calibri" w:cs="Calibri"/>
        </w:rPr>
        <w:t>Le signataire doit avoir le pouvoir d’engager la personne qu’il représente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A4F5039"/>
    <w:multiLevelType w:val="singleLevel"/>
    <w:tmpl w:val="AFAE366C"/>
    <w:lvl w:ilvl="0">
      <w:start w:val="3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4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5" w15:restartNumberingAfterBreak="0">
    <w:nsid w:val="5568358B"/>
    <w:multiLevelType w:val="hybridMultilevel"/>
    <w:tmpl w:val="7A848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F69C2"/>
    <w:multiLevelType w:val="hybridMultilevel"/>
    <w:tmpl w:val="DC6EEBFE"/>
    <w:lvl w:ilvl="0" w:tplc="231E7DF6">
      <w:numFmt w:val="bullet"/>
      <w:lvlText w:val="-"/>
      <w:lvlJc w:val="left"/>
      <w:pPr>
        <w:ind w:left="8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5CA5712B"/>
    <w:multiLevelType w:val="hybridMultilevel"/>
    <w:tmpl w:val="AEE2AA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6A7222"/>
    <w:multiLevelType w:val="hybridMultilevel"/>
    <w:tmpl w:val="AC4A3122"/>
    <w:lvl w:ilvl="0" w:tplc="15F49A3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2D94"/>
    <w:rsid w:val="0001492C"/>
    <w:rsid w:val="00034F56"/>
    <w:rsid w:val="00036500"/>
    <w:rsid w:val="000406A1"/>
    <w:rsid w:val="00062F94"/>
    <w:rsid w:val="00067532"/>
    <w:rsid w:val="000A2E05"/>
    <w:rsid w:val="000E0020"/>
    <w:rsid w:val="000E1F7D"/>
    <w:rsid w:val="000F596C"/>
    <w:rsid w:val="000F5C8C"/>
    <w:rsid w:val="001007BB"/>
    <w:rsid w:val="0014125A"/>
    <w:rsid w:val="0015633D"/>
    <w:rsid w:val="00160865"/>
    <w:rsid w:val="001619A4"/>
    <w:rsid w:val="00166B56"/>
    <w:rsid w:val="00167376"/>
    <w:rsid w:val="00183764"/>
    <w:rsid w:val="00190D04"/>
    <w:rsid w:val="001C40C0"/>
    <w:rsid w:val="001C733C"/>
    <w:rsid w:val="001D45C5"/>
    <w:rsid w:val="001F0054"/>
    <w:rsid w:val="001F4DE2"/>
    <w:rsid w:val="0020164B"/>
    <w:rsid w:val="00212A92"/>
    <w:rsid w:val="0021527A"/>
    <w:rsid w:val="0021797C"/>
    <w:rsid w:val="00225A1A"/>
    <w:rsid w:val="00225E06"/>
    <w:rsid w:val="0023723A"/>
    <w:rsid w:val="00240E3D"/>
    <w:rsid w:val="002477D5"/>
    <w:rsid w:val="00257F73"/>
    <w:rsid w:val="00272E99"/>
    <w:rsid w:val="002808C0"/>
    <w:rsid w:val="002904AF"/>
    <w:rsid w:val="00294ADA"/>
    <w:rsid w:val="002A45B4"/>
    <w:rsid w:val="002C2CA3"/>
    <w:rsid w:val="002C4B3E"/>
    <w:rsid w:val="002C517B"/>
    <w:rsid w:val="002C79D6"/>
    <w:rsid w:val="002D0C1C"/>
    <w:rsid w:val="002D1E14"/>
    <w:rsid w:val="0030713A"/>
    <w:rsid w:val="00313D59"/>
    <w:rsid w:val="00332B12"/>
    <w:rsid w:val="003424EE"/>
    <w:rsid w:val="00343DF7"/>
    <w:rsid w:val="00351A40"/>
    <w:rsid w:val="00354C04"/>
    <w:rsid w:val="00375720"/>
    <w:rsid w:val="00380DDD"/>
    <w:rsid w:val="00382B6D"/>
    <w:rsid w:val="00382D30"/>
    <w:rsid w:val="00385C82"/>
    <w:rsid w:val="00385E76"/>
    <w:rsid w:val="00390B25"/>
    <w:rsid w:val="003B0B5F"/>
    <w:rsid w:val="003C5546"/>
    <w:rsid w:val="003E68B5"/>
    <w:rsid w:val="003F0C9B"/>
    <w:rsid w:val="00407740"/>
    <w:rsid w:val="0043512C"/>
    <w:rsid w:val="0043706E"/>
    <w:rsid w:val="0044597F"/>
    <w:rsid w:val="004819E8"/>
    <w:rsid w:val="00487484"/>
    <w:rsid w:val="004A0DE6"/>
    <w:rsid w:val="004A7169"/>
    <w:rsid w:val="004B35DF"/>
    <w:rsid w:val="004B78B2"/>
    <w:rsid w:val="004E35A2"/>
    <w:rsid w:val="004E75A6"/>
    <w:rsid w:val="004F41DC"/>
    <w:rsid w:val="00505E5A"/>
    <w:rsid w:val="00514DAF"/>
    <w:rsid w:val="0051717E"/>
    <w:rsid w:val="005250BF"/>
    <w:rsid w:val="00532EC7"/>
    <w:rsid w:val="0053536D"/>
    <w:rsid w:val="00536651"/>
    <w:rsid w:val="00541CA3"/>
    <w:rsid w:val="00546FD1"/>
    <w:rsid w:val="005546A9"/>
    <w:rsid w:val="0055487F"/>
    <w:rsid w:val="00570FD0"/>
    <w:rsid w:val="00572DC0"/>
    <w:rsid w:val="00576248"/>
    <w:rsid w:val="005846FB"/>
    <w:rsid w:val="00594739"/>
    <w:rsid w:val="005A4A3B"/>
    <w:rsid w:val="005A4CB5"/>
    <w:rsid w:val="005C506C"/>
    <w:rsid w:val="005D178B"/>
    <w:rsid w:val="005D4A8B"/>
    <w:rsid w:val="005D795E"/>
    <w:rsid w:val="005E1080"/>
    <w:rsid w:val="005E4691"/>
    <w:rsid w:val="005E7F7D"/>
    <w:rsid w:val="005F08CD"/>
    <w:rsid w:val="005F1DC2"/>
    <w:rsid w:val="005F7AFB"/>
    <w:rsid w:val="0061068C"/>
    <w:rsid w:val="00633054"/>
    <w:rsid w:val="0064560F"/>
    <w:rsid w:val="00646446"/>
    <w:rsid w:val="00653803"/>
    <w:rsid w:val="00656541"/>
    <w:rsid w:val="00660727"/>
    <w:rsid w:val="0066709B"/>
    <w:rsid w:val="0066766A"/>
    <w:rsid w:val="00680768"/>
    <w:rsid w:val="006915DE"/>
    <w:rsid w:val="006917A0"/>
    <w:rsid w:val="00693CE4"/>
    <w:rsid w:val="006A13AB"/>
    <w:rsid w:val="006C4338"/>
    <w:rsid w:val="006D4221"/>
    <w:rsid w:val="006D5F07"/>
    <w:rsid w:val="006F3DF9"/>
    <w:rsid w:val="0070386B"/>
    <w:rsid w:val="007060E5"/>
    <w:rsid w:val="00710FD6"/>
    <w:rsid w:val="00714265"/>
    <w:rsid w:val="007417FC"/>
    <w:rsid w:val="0075465D"/>
    <w:rsid w:val="00757151"/>
    <w:rsid w:val="007613FF"/>
    <w:rsid w:val="007909E0"/>
    <w:rsid w:val="0079785C"/>
    <w:rsid w:val="007A0A33"/>
    <w:rsid w:val="007A25D7"/>
    <w:rsid w:val="007A29BE"/>
    <w:rsid w:val="007B3A82"/>
    <w:rsid w:val="007C2FA7"/>
    <w:rsid w:val="007D0BC8"/>
    <w:rsid w:val="007D7A65"/>
    <w:rsid w:val="007E39D3"/>
    <w:rsid w:val="007F0861"/>
    <w:rsid w:val="007F5B60"/>
    <w:rsid w:val="007F68A6"/>
    <w:rsid w:val="0083205E"/>
    <w:rsid w:val="0083622B"/>
    <w:rsid w:val="00844953"/>
    <w:rsid w:val="00844DAA"/>
    <w:rsid w:val="00851452"/>
    <w:rsid w:val="00890DD1"/>
    <w:rsid w:val="008A281D"/>
    <w:rsid w:val="008A55EB"/>
    <w:rsid w:val="008C7D3A"/>
    <w:rsid w:val="008E29AC"/>
    <w:rsid w:val="008E7E95"/>
    <w:rsid w:val="008F40E4"/>
    <w:rsid w:val="00907E5B"/>
    <w:rsid w:val="00914303"/>
    <w:rsid w:val="00934503"/>
    <w:rsid w:val="0093794C"/>
    <w:rsid w:val="009420C1"/>
    <w:rsid w:val="00947FEC"/>
    <w:rsid w:val="00952DE4"/>
    <w:rsid w:val="00970836"/>
    <w:rsid w:val="00983FF3"/>
    <w:rsid w:val="00990E67"/>
    <w:rsid w:val="009934C4"/>
    <w:rsid w:val="00994688"/>
    <w:rsid w:val="009B1CD0"/>
    <w:rsid w:val="009B45B9"/>
    <w:rsid w:val="009D52B4"/>
    <w:rsid w:val="009E22BB"/>
    <w:rsid w:val="009F62EE"/>
    <w:rsid w:val="00A049B6"/>
    <w:rsid w:val="00A26F40"/>
    <w:rsid w:val="00A34680"/>
    <w:rsid w:val="00A35BC3"/>
    <w:rsid w:val="00A44BED"/>
    <w:rsid w:val="00A738EF"/>
    <w:rsid w:val="00A92B03"/>
    <w:rsid w:val="00AA4214"/>
    <w:rsid w:val="00AA73AC"/>
    <w:rsid w:val="00AB0BE2"/>
    <w:rsid w:val="00AE7831"/>
    <w:rsid w:val="00B04500"/>
    <w:rsid w:val="00B054DA"/>
    <w:rsid w:val="00B1548F"/>
    <w:rsid w:val="00B333A1"/>
    <w:rsid w:val="00B605FF"/>
    <w:rsid w:val="00B707CD"/>
    <w:rsid w:val="00B73584"/>
    <w:rsid w:val="00B826F6"/>
    <w:rsid w:val="00B87564"/>
    <w:rsid w:val="00B97A78"/>
    <w:rsid w:val="00BA0EB3"/>
    <w:rsid w:val="00BA3879"/>
    <w:rsid w:val="00BA3A82"/>
    <w:rsid w:val="00BA44E5"/>
    <w:rsid w:val="00BC00E9"/>
    <w:rsid w:val="00BE0771"/>
    <w:rsid w:val="00BE6078"/>
    <w:rsid w:val="00BF06C5"/>
    <w:rsid w:val="00BF186E"/>
    <w:rsid w:val="00BF3C9D"/>
    <w:rsid w:val="00C022B1"/>
    <w:rsid w:val="00C04D2D"/>
    <w:rsid w:val="00C164A2"/>
    <w:rsid w:val="00C20945"/>
    <w:rsid w:val="00C43944"/>
    <w:rsid w:val="00C52F47"/>
    <w:rsid w:val="00C56954"/>
    <w:rsid w:val="00C61B2C"/>
    <w:rsid w:val="00C71667"/>
    <w:rsid w:val="00C82C9B"/>
    <w:rsid w:val="00C84AB1"/>
    <w:rsid w:val="00C91060"/>
    <w:rsid w:val="00C911FE"/>
    <w:rsid w:val="00C94BA2"/>
    <w:rsid w:val="00C95779"/>
    <w:rsid w:val="00CA40FD"/>
    <w:rsid w:val="00CC0B58"/>
    <w:rsid w:val="00CD185D"/>
    <w:rsid w:val="00CD46CC"/>
    <w:rsid w:val="00CE4064"/>
    <w:rsid w:val="00CF4A25"/>
    <w:rsid w:val="00D04EF2"/>
    <w:rsid w:val="00D07239"/>
    <w:rsid w:val="00D10478"/>
    <w:rsid w:val="00D26760"/>
    <w:rsid w:val="00D32940"/>
    <w:rsid w:val="00D33CAD"/>
    <w:rsid w:val="00D41AD4"/>
    <w:rsid w:val="00D434B9"/>
    <w:rsid w:val="00D46BC7"/>
    <w:rsid w:val="00D56455"/>
    <w:rsid w:val="00D610EC"/>
    <w:rsid w:val="00D748D1"/>
    <w:rsid w:val="00D80F15"/>
    <w:rsid w:val="00DA41B7"/>
    <w:rsid w:val="00DA734F"/>
    <w:rsid w:val="00DB434D"/>
    <w:rsid w:val="00DD2DA5"/>
    <w:rsid w:val="00E0446B"/>
    <w:rsid w:val="00E17BA6"/>
    <w:rsid w:val="00E2322A"/>
    <w:rsid w:val="00E23E1F"/>
    <w:rsid w:val="00E37588"/>
    <w:rsid w:val="00E47798"/>
    <w:rsid w:val="00E605A5"/>
    <w:rsid w:val="00E61BB1"/>
    <w:rsid w:val="00E75FAA"/>
    <w:rsid w:val="00E929EE"/>
    <w:rsid w:val="00E95DE2"/>
    <w:rsid w:val="00EA3376"/>
    <w:rsid w:val="00EA3B78"/>
    <w:rsid w:val="00EA6B6C"/>
    <w:rsid w:val="00EB7B65"/>
    <w:rsid w:val="00EC02D0"/>
    <w:rsid w:val="00EE535D"/>
    <w:rsid w:val="00F33742"/>
    <w:rsid w:val="00F56816"/>
    <w:rsid w:val="00F7546F"/>
    <w:rsid w:val="00F77F37"/>
    <w:rsid w:val="00F81B39"/>
    <w:rsid w:val="00F86ADF"/>
    <w:rsid w:val="00F97369"/>
    <w:rsid w:val="00FA653F"/>
    <w:rsid w:val="00FE14F0"/>
    <w:rsid w:val="00FE173A"/>
    <w:rsid w:val="00FF2566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4:docId w14:val="634E86A9"/>
  <w15:chartTrackingRefBased/>
  <w15:docId w15:val="{FA1F0673-8352-48A2-A526-FDF90255D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713A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034F56"/>
    <w:pPr>
      <w:suppressAutoHyphens w:val="0"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uiPriority w:val="10"/>
    <w:rsid w:val="00034F56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arCarCarCharCarChar">
    <w:name w:val="Car Car Car Char Car Char"/>
    <w:basedOn w:val="Normal"/>
    <w:autoRedefine/>
    <w:rsid w:val="00E23E1F"/>
    <w:pPr>
      <w:suppressAutoHyphens w:val="0"/>
      <w:spacing w:after="80"/>
      <w:jc w:val="both"/>
    </w:pPr>
    <w:rPr>
      <w:rFonts w:ascii="Arial" w:hAnsi="Arial" w:cs="Times New Roman"/>
      <w:b/>
      <w:sz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F86ADF"/>
    <w:pPr>
      <w:ind w:left="708"/>
    </w:pPr>
  </w:style>
  <w:style w:type="table" w:styleId="Grilledutableau">
    <w:name w:val="Table Grid"/>
    <w:basedOn w:val="TableauNormal"/>
    <w:uiPriority w:val="59"/>
    <w:rsid w:val="00F75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30713A"/>
    <w:rPr>
      <w:rFonts w:ascii="Arial" w:hAnsi="Arial" w:cs="Arial"/>
      <w:b/>
      <w:lang w:eastAsia="zh-CN"/>
    </w:rPr>
  </w:style>
  <w:style w:type="paragraph" w:customStyle="1" w:styleId="xmsonormal">
    <w:name w:val="x_msonormal"/>
    <w:basedOn w:val="Normal"/>
    <w:rsid w:val="005D795E"/>
    <w:pPr>
      <w:suppressAutoHyphens w:val="0"/>
    </w:pPr>
    <w:rPr>
      <w:rFonts w:ascii="Times New Roman" w:eastAsia="Calibri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67860-B852-41F8-9B64-97D57E9A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14</TotalTime>
  <Pages>5</Pages>
  <Words>1350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8762</CharactersWithSpaces>
  <SharedDoc>false</SharedDoc>
  <HLinks>
    <vt:vector size="24" baseType="variant">
      <vt:variant>
        <vt:i4>7602259</vt:i4>
      </vt:variant>
      <vt:variant>
        <vt:i4>75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72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39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GUEY-POUGNET, Catherine</cp:lastModifiedBy>
  <cp:revision>6</cp:revision>
  <cp:lastPrinted>2017-02-10T15:34:00Z</cp:lastPrinted>
  <dcterms:created xsi:type="dcterms:W3CDTF">2026-01-29T09:57:00Z</dcterms:created>
  <dcterms:modified xsi:type="dcterms:W3CDTF">2026-02-06T08:38:00Z</dcterms:modified>
</cp:coreProperties>
</file>